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02AA3" w14:textId="7889259B" w:rsidR="007C6624" w:rsidRPr="00ED0347" w:rsidRDefault="00ED0347">
      <w:pPr>
        <w:tabs>
          <w:tab w:val="left" w:pos="-7371"/>
          <w:tab w:val="left" w:pos="567"/>
        </w:tabs>
        <w:jc w:val="both"/>
        <w:rPr>
          <w:b/>
          <w:bCs/>
          <w:sz w:val="28"/>
          <w:szCs w:val="28"/>
        </w:rPr>
      </w:pPr>
      <w:r w:rsidRPr="00ED0347">
        <w:rPr>
          <w:b/>
          <w:bCs/>
          <w:sz w:val="28"/>
          <w:szCs w:val="28"/>
        </w:rPr>
        <w:t xml:space="preserve">Lisa 4 Tehniline kirjeldus </w:t>
      </w:r>
    </w:p>
    <w:p w14:paraId="3383693A" w14:textId="77777777" w:rsidR="00ED0347" w:rsidRDefault="00ED0347" w:rsidP="007C6624">
      <w:pPr>
        <w:pStyle w:val="Loendilik"/>
        <w:tabs>
          <w:tab w:val="left" w:pos="-7371"/>
          <w:tab w:val="left" w:pos="567"/>
        </w:tabs>
        <w:ind w:left="0"/>
        <w:jc w:val="both"/>
        <w:rPr>
          <w:b/>
          <w:bCs/>
        </w:rPr>
      </w:pPr>
    </w:p>
    <w:p w14:paraId="08D44456" w14:textId="012CECC1" w:rsidR="00DD1320" w:rsidRPr="00C27CDD" w:rsidRDefault="00A91140" w:rsidP="007C6624">
      <w:pPr>
        <w:pStyle w:val="Loendilik"/>
        <w:tabs>
          <w:tab w:val="left" w:pos="-7371"/>
          <w:tab w:val="left" w:pos="567"/>
        </w:tabs>
        <w:ind w:left="0"/>
        <w:jc w:val="both"/>
        <w:rPr>
          <w:b/>
          <w:bCs/>
        </w:rPr>
      </w:pPr>
      <w:r w:rsidRPr="00C27CDD">
        <w:rPr>
          <w:b/>
          <w:bCs/>
        </w:rPr>
        <w:t xml:space="preserve">Hanke nimetus: </w:t>
      </w:r>
      <w:r w:rsidR="00C61F47" w:rsidRPr="00C27CDD">
        <w:rPr>
          <w:b/>
          <w:bCs/>
        </w:rPr>
        <w:t>Lepalaane teede rekonstrueerimine</w:t>
      </w:r>
      <w:r w:rsidR="009133A6" w:rsidRPr="00C27CDD">
        <w:rPr>
          <w:b/>
          <w:bCs/>
        </w:rPr>
        <w:t>.</w:t>
      </w:r>
      <w:r w:rsidR="00CA4B99" w:rsidRPr="00C27CDD">
        <w:rPr>
          <w:b/>
          <w:bCs/>
        </w:rPr>
        <w:t xml:space="preserve"> </w:t>
      </w:r>
      <w:r w:rsidR="00CA4B99" w:rsidRPr="00C27CDD">
        <w:rPr>
          <w:b/>
          <w:bCs/>
        </w:rPr>
        <w:t>Viitenumber: 299869</w:t>
      </w:r>
      <w:r w:rsidR="00CA4B99" w:rsidRPr="00C27CDD">
        <w:rPr>
          <w:b/>
          <w:bCs/>
        </w:rPr>
        <w:t>.</w:t>
      </w:r>
    </w:p>
    <w:p w14:paraId="21729C8F" w14:textId="77A71ED6" w:rsidR="00A91140" w:rsidRPr="00C27CDD" w:rsidRDefault="00A91140" w:rsidP="007C6624">
      <w:pPr>
        <w:tabs>
          <w:tab w:val="left" w:pos="567"/>
        </w:tabs>
        <w:jc w:val="both"/>
        <w:rPr>
          <w:b/>
          <w:bCs/>
        </w:rPr>
      </w:pPr>
      <w:r w:rsidRPr="00C27CDD">
        <w:rPr>
          <w:b/>
          <w:bCs/>
        </w:rPr>
        <w:t xml:space="preserve">Klassifikatsioon: </w:t>
      </w:r>
      <w:r w:rsidR="00AB4F2B" w:rsidRPr="00C27CDD">
        <w:rPr>
          <w:b/>
          <w:bCs/>
        </w:rPr>
        <w:t>teetööd 45233140-2</w:t>
      </w:r>
      <w:r w:rsidR="00ED0347">
        <w:rPr>
          <w:b/>
          <w:bCs/>
        </w:rPr>
        <w:t xml:space="preserve">, </w:t>
      </w:r>
      <w:r w:rsidR="00ED0347" w:rsidRPr="00ED0347">
        <w:rPr>
          <w:b/>
          <w:bCs/>
        </w:rPr>
        <w:t>45112320-4 Maaparandustööd</w:t>
      </w:r>
    </w:p>
    <w:p w14:paraId="44ECE8EC" w14:textId="3A206F51" w:rsidR="000C4D34" w:rsidRPr="00C27CDD" w:rsidRDefault="000C4D34" w:rsidP="007C6624">
      <w:pPr>
        <w:jc w:val="both"/>
        <w:rPr>
          <w:b/>
          <w:bCs/>
        </w:rPr>
      </w:pPr>
      <w:r w:rsidRPr="00C27CDD">
        <w:rPr>
          <w:b/>
          <w:bCs/>
        </w:rPr>
        <w:t xml:space="preserve">Hankemenetluse liik: </w:t>
      </w:r>
      <w:r w:rsidR="00E964E1" w:rsidRPr="00C27CDD">
        <w:rPr>
          <w:b/>
          <w:bCs/>
        </w:rPr>
        <w:t>avatud</w:t>
      </w:r>
      <w:r w:rsidR="00910970" w:rsidRPr="00C27CDD">
        <w:rPr>
          <w:b/>
          <w:bCs/>
        </w:rPr>
        <w:t xml:space="preserve"> hankemen</w:t>
      </w:r>
      <w:r w:rsidR="00E8136B" w:rsidRPr="00C27CDD">
        <w:rPr>
          <w:b/>
          <w:bCs/>
        </w:rPr>
        <w:t>e</w:t>
      </w:r>
      <w:r w:rsidR="00910970" w:rsidRPr="00C27CDD">
        <w:rPr>
          <w:b/>
          <w:bCs/>
        </w:rPr>
        <w:t>tlus</w:t>
      </w:r>
    </w:p>
    <w:p w14:paraId="61F9BF12" w14:textId="77777777" w:rsidR="00ED0347" w:rsidRDefault="00ED0347" w:rsidP="00EE0A35">
      <w:pPr>
        <w:tabs>
          <w:tab w:val="left" w:pos="567"/>
        </w:tabs>
        <w:suppressAutoHyphens w:val="0"/>
        <w:autoSpaceDE w:val="0"/>
        <w:autoSpaceDN w:val="0"/>
        <w:adjustRightInd w:val="0"/>
        <w:jc w:val="both"/>
        <w:rPr>
          <w:color w:val="000000"/>
        </w:rPr>
      </w:pPr>
    </w:p>
    <w:p w14:paraId="5CC818D8" w14:textId="61570222" w:rsidR="00CD4BFE" w:rsidRPr="00CA4B99" w:rsidRDefault="00EE0A35" w:rsidP="00EE0A35">
      <w:pPr>
        <w:tabs>
          <w:tab w:val="left" w:pos="567"/>
        </w:tabs>
        <w:suppressAutoHyphens w:val="0"/>
        <w:autoSpaceDE w:val="0"/>
        <w:autoSpaceDN w:val="0"/>
        <w:adjustRightInd w:val="0"/>
        <w:jc w:val="both"/>
        <w:rPr>
          <w:color w:val="000000"/>
        </w:rPr>
      </w:pPr>
      <w:r w:rsidRPr="00CA4B99">
        <w:rPr>
          <w:color w:val="000000"/>
        </w:rPr>
        <w:t xml:space="preserve">Töö tehniliseks aluseks on </w:t>
      </w:r>
      <w:bookmarkStart w:id="0" w:name="_Hlk144713596"/>
      <w:r w:rsidR="00C61F47" w:rsidRPr="00D71327">
        <w:t>Projekteerimisbüroo Maa ja Vesi AS</w:t>
      </w:r>
      <w:r w:rsidR="002D73EA" w:rsidRPr="00CA4B99">
        <w:t xml:space="preserve"> poolt koostatud „</w:t>
      </w:r>
      <w:r w:rsidR="005F2F8D" w:rsidRPr="00CA4B99">
        <w:t>L</w:t>
      </w:r>
      <w:r w:rsidR="00D71327">
        <w:t>epalaane teede rekonstrueerimisprojekt</w:t>
      </w:r>
      <w:r w:rsidR="002D73EA" w:rsidRPr="00CA4B99">
        <w:t>“</w:t>
      </w:r>
      <w:r w:rsidR="00C93FDF" w:rsidRPr="00C93FDF">
        <w:t xml:space="preserve"> </w:t>
      </w:r>
      <w:r w:rsidR="00C93FDF" w:rsidRPr="00C93FDF">
        <w:t>Töö nr 221425.1</w:t>
      </w:r>
      <w:r w:rsidR="00C93FDF">
        <w:t>, v02</w:t>
      </w:r>
      <w:r w:rsidR="00821E34" w:rsidRPr="00CA4B99">
        <w:t>.</w:t>
      </w:r>
      <w:bookmarkEnd w:id="0"/>
      <w:r w:rsidR="00E939EA" w:rsidRPr="00CA4B99">
        <w:rPr>
          <w:color w:val="000000"/>
        </w:rPr>
        <w:t xml:space="preserve"> </w:t>
      </w:r>
    </w:p>
    <w:p w14:paraId="18B864B5" w14:textId="77777777" w:rsidR="00F95511" w:rsidRPr="00CA4B99" w:rsidRDefault="00F95511" w:rsidP="00F95511">
      <w:pPr>
        <w:jc w:val="both"/>
      </w:pPr>
      <w:r w:rsidRPr="00CA4B99">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Pr="00CA4B99" w:rsidRDefault="00F95511" w:rsidP="00EE0A35">
      <w:pPr>
        <w:tabs>
          <w:tab w:val="left" w:pos="567"/>
        </w:tabs>
        <w:suppressAutoHyphens w:val="0"/>
        <w:autoSpaceDE w:val="0"/>
        <w:autoSpaceDN w:val="0"/>
        <w:adjustRightInd w:val="0"/>
        <w:jc w:val="both"/>
        <w:rPr>
          <w:color w:val="000000"/>
        </w:rPr>
      </w:pPr>
    </w:p>
    <w:p w14:paraId="2E4F39DA" w14:textId="69CD1DF7" w:rsidR="00211846" w:rsidRPr="00CA4B99" w:rsidRDefault="00211846" w:rsidP="00CD4BFE">
      <w:pPr>
        <w:tabs>
          <w:tab w:val="left" w:pos="567"/>
          <w:tab w:val="left" w:pos="709"/>
        </w:tabs>
        <w:jc w:val="both"/>
      </w:pPr>
      <w:r w:rsidRPr="00CA4B99">
        <w:t xml:space="preserve">Objektiga on võimalik tutvuda: </w:t>
      </w:r>
      <w:r w:rsidR="004C674D" w:rsidRPr="00CA4B99">
        <w:t xml:space="preserve">metsataristuspetsialist Romet Riiman tel: 526 1698, e-post: </w:t>
      </w:r>
      <w:hyperlink r:id="rId8" w:history="1">
        <w:r w:rsidR="004C674D" w:rsidRPr="00CA4B99">
          <w:rPr>
            <w:rStyle w:val="Hperlink"/>
          </w:rPr>
          <w:t>romet.riiman@rmk.ee</w:t>
        </w:r>
      </w:hyperlink>
      <w:r w:rsidR="004C674D" w:rsidRPr="00CA4B99">
        <w:t>.</w:t>
      </w:r>
      <w:r w:rsidR="00F42CDC" w:rsidRPr="00CA4B99">
        <w:t xml:space="preserve"> </w:t>
      </w:r>
      <w:r w:rsidR="00B55D49" w:rsidRPr="00CA4B99">
        <w:t xml:space="preserve"> </w:t>
      </w:r>
      <w:r w:rsidR="008860A6" w:rsidRPr="00CA4B99">
        <w:t xml:space="preserve"> </w:t>
      </w:r>
      <w:r w:rsidR="00E353D5" w:rsidRPr="00CA4B99">
        <w:t xml:space="preserve"> </w:t>
      </w:r>
      <w:r w:rsidR="005F373A" w:rsidRPr="00CA4B99">
        <w:t xml:space="preserve"> </w:t>
      </w:r>
      <w:r w:rsidR="00D31B0A" w:rsidRPr="00CA4B99">
        <w:t xml:space="preserve"> </w:t>
      </w:r>
      <w:r w:rsidR="00661DC3" w:rsidRPr="00CA4B99">
        <w:t xml:space="preserve"> </w:t>
      </w:r>
      <w:r w:rsidR="009166AD" w:rsidRPr="00CA4B99">
        <w:t xml:space="preserve"> </w:t>
      </w:r>
      <w:r w:rsidR="00BF7255" w:rsidRPr="00CA4B99">
        <w:t xml:space="preserve"> </w:t>
      </w:r>
      <w:r w:rsidRPr="00CA4B99">
        <w:t xml:space="preserve"> </w:t>
      </w:r>
      <w:r w:rsidRPr="00CA4B99">
        <w:rPr>
          <w:rStyle w:val="Hperlink"/>
        </w:rPr>
        <w:t xml:space="preserve"> </w:t>
      </w:r>
      <w:r w:rsidRPr="00CA4B99">
        <w:t xml:space="preserve">  </w:t>
      </w:r>
    </w:p>
    <w:p w14:paraId="306B2C19" w14:textId="77777777" w:rsidR="00CB5A51" w:rsidRPr="00CA4B99" w:rsidRDefault="00CB5A51" w:rsidP="00CD4BFE">
      <w:pPr>
        <w:tabs>
          <w:tab w:val="left" w:pos="567"/>
          <w:tab w:val="left" w:pos="709"/>
        </w:tabs>
        <w:jc w:val="both"/>
        <w:rPr>
          <w:color w:val="000000"/>
        </w:rPr>
      </w:pPr>
    </w:p>
    <w:p w14:paraId="553E5A34" w14:textId="75BEFCB5" w:rsidR="00790542" w:rsidRPr="00CA4B99" w:rsidRDefault="00E278BD" w:rsidP="001E7EAA">
      <w:pPr>
        <w:tabs>
          <w:tab w:val="left" w:pos="567"/>
          <w:tab w:val="left" w:pos="709"/>
        </w:tabs>
        <w:jc w:val="both"/>
      </w:pPr>
      <w:r w:rsidRPr="00CA4B99">
        <w:t xml:space="preserve">Töövõtja annab Tellijale valmis Töö lõplikult üle </w:t>
      </w:r>
      <w:r w:rsidR="00797877" w:rsidRPr="00CA4B99">
        <w:t xml:space="preserve">hiljemalt </w:t>
      </w:r>
      <w:r w:rsidR="00CC4877" w:rsidRPr="00CA4B99">
        <w:t>1.09.202</w:t>
      </w:r>
      <w:r w:rsidR="00C61F47" w:rsidRPr="00CA4B99">
        <w:t>6</w:t>
      </w:r>
      <w:r w:rsidR="00CC4877" w:rsidRPr="00CA4B99">
        <w:t xml:space="preserve">.a. </w:t>
      </w:r>
      <w:r w:rsidR="00D40D58" w:rsidRPr="00CA4B99">
        <w:t>Ehitusobjekti dokumentide üleandmiseks ja vastuvõtmiseks ning ehitusobjekti kasutuselevõtu dokumentide vormistamiseks on aega</w:t>
      </w:r>
      <w:r w:rsidR="00D711C6" w:rsidRPr="00CA4B99">
        <w:t xml:space="preserve"> kuni 1.11.202</w:t>
      </w:r>
      <w:r w:rsidR="00C61F47" w:rsidRPr="00CA4B99">
        <w:t>6</w:t>
      </w:r>
      <w:r w:rsidR="00924A00" w:rsidRPr="00CA4B99">
        <w:t xml:space="preserve">. </w:t>
      </w:r>
      <w:r w:rsidR="00B4104B" w:rsidRPr="00CA4B99">
        <w:t xml:space="preserve">Hankija soovib </w:t>
      </w:r>
      <w:r w:rsidR="00EC3A96" w:rsidRPr="00CA4B99">
        <w:t>hanke</w:t>
      </w:r>
      <w:r w:rsidR="00B4104B" w:rsidRPr="00CA4B99">
        <w:t xml:space="preserve">lepingu sõlmida mõislikul esimesel võimalusel peale hankemenetluses lepingu sõlmimise võimaluse tekkimist ning pakkuja kohustub lepingu allkirjastama koheselt peale hankijalt vastavasisulise ettepaneku saamist. </w:t>
      </w:r>
    </w:p>
    <w:p w14:paraId="42BD6842" w14:textId="77777777" w:rsidR="001E7EAA" w:rsidRPr="00CA4B99" w:rsidRDefault="001E7EAA" w:rsidP="00924A00">
      <w:pPr>
        <w:tabs>
          <w:tab w:val="left" w:pos="567"/>
          <w:tab w:val="left" w:pos="709"/>
        </w:tabs>
        <w:jc w:val="both"/>
      </w:pPr>
    </w:p>
    <w:p w14:paraId="6995200F" w14:textId="7C00320F" w:rsidR="00907E2A" w:rsidRPr="00CA4B99" w:rsidRDefault="00465B96" w:rsidP="00CD4BFE">
      <w:pPr>
        <w:tabs>
          <w:tab w:val="left" w:pos="567"/>
          <w:tab w:val="right" w:pos="9071"/>
        </w:tabs>
        <w:jc w:val="both"/>
      </w:pPr>
      <w:r w:rsidRPr="00CA4B99">
        <w:t xml:space="preserve">Töödele on nõutav teostusgarantii kestvusega 2 aastat arvates kasutuselevõtu akti allkirjastamisest </w:t>
      </w:r>
      <w:r w:rsidR="00A12BE4" w:rsidRPr="00CA4B99">
        <w:t>t</w:t>
      </w:r>
      <w:r w:rsidRPr="00CA4B99">
        <w:t xml:space="preserve">ellija poolt. Tööde teostamise ajaks on nõutav pangagarantii 10 % </w:t>
      </w:r>
      <w:r w:rsidR="00EC3A96" w:rsidRPr="00CA4B99">
        <w:t>hanke</w:t>
      </w:r>
      <w:r w:rsidRPr="00CA4B99">
        <w:t xml:space="preserve">lepingu sõlmimise aluseks olnud eduka pakkumuse maksumusest või sama summa deponeerimine </w:t>
      </w:r>
      <w:r w:rsidR="00237CE4" w:rsidRPr="00CA4B99">
        <w:t>t</w:t>
      </w:r>
      <w:r w:rsidRPr="00CA4B99">
        <w:t>ellija pangakontole.</w:t>
      </w:r>
    </w:p>
    <w:p w14:paraId="6B0C6665" w14:textId="22CDA695" w:rsidR="00CD4BFE" w:rsidRPr="00CA4B99" w:rsidRDefault="00CD4BFE" w:rsidP="004E7E6D">
      <w:pPr>
        <w:tabs>
          <w:tab w:val="left" w:pos="567"/>
          <w:tab w:val="right" w:pos="9071"/>
        </w:tabs>
        <w:jc w:val="both"/>
      </w:pPr>
    </w:p>
    <w:p w14:paraId="0D861230" w14:textId="16E834FB" w:rsidR="00664C0C" w:rsidRPr="00C93FDF" w:rsidRDefault="00664C0C" w:rsidP="00297211">
      <w:pPr>
        <w:pStyle w:val="Pealkiri2"/>
        <w:numPr>
          <w:ilvl w:val="0"/>
          <w:numId w:val="0"/>
        </w:numPr>
        <w:ind w:left="576" w:hanging="576"/>
        <w:jc w:val="both"/>
        <w:rPr>
          <w:rFonts w:ascii="Times New Roman" w:hAnsi="Times New Roman" w:cs="Times New Roman"/>
          <w:i w:val="0"/>
          <w:iCs w:val="0"/>
          <w:sz w:val="24"/>
          <w:szCs w:val="24"/>
        </w:rPr>
      </w:pPr>
      <w:r w:rsidRPr="00C93FDF">
        <w:rPr>
          <w:rFonts w:ascii="Times New Roman" w:hAnsi="Times New Roman" w:cs="Times New Roman"/>
          <w:i w:val="0"/>
          <w:iCs w:val="0"/>
          <w:sz w:val="24"/>
          <w:szCs w:val="24"/>
        </w:rPr>
        <w:t>Hanke tehniline kirjeldus</w:t>
      </w:r>
    </w:p>
    <w:p w14:paraId="4D33C039" w14:textId="735F3F9F" w:rsidR="007E11D1" w:rsidRPr="00ED0347" w:rsidRDefault="009E50FD" w:rsidP="00ED0347">
      <w:pPr>
        <w:tabs>
          <w:tab w:val="left" w:pos="567"/>
          <w:tab w:val="left" w:pos="709"/>
        </w:tabs>
        <w:jc w:val="both"/>
      </w:pPr>
      <w:r w:rsidRPr="00ED0347">
        <w:t>Laiaaugu</w:t>
      </w:r>
      <w:r w:rsidR="0021495B" w:rsidRPr="00ED0347">
        <w:t xml:space="preserve"> tee (1,</w:t>
      </w:r>
      <w:r w:rsidR="00066910" w:rsidRPr="00ED0347">
        <w:t>1</w:t>
      </w:r>
      <w:r w:rsidR="00F7088F" w:rsidRPr="00ED0347">
        <w:t>35</w:t>
      </w:r>
      <w:r w:rsidR="0021495B" w:rsidRPr="00ED0347">
        <w:t xml:space="preserve"> km)</w:t>
      </w:r>
      <w:r w:rsidR="00F7088F" w:rsidRPr="00ED0347">
        <w:t xml:space="preserve">, </w:t>
      </w:r>
      <w:bookmarkStart w:id="1" w:name="_Hlk207354792"/>
      <w:r w:rsidR="00F7088F" w:rsidRPr="00ED0347">
        <w:t>Latisilla tee (5,101 km)</w:t>
      </w:r>
      <w:bookmarkEnd w:id="1"/>
      <w:r w:rsidR="00F3236A" w:rsidRPr="00ED0347">
        <w:t xml:space="preserve"> </w:t>
      </w:r>
      <w:r w:rsidR="0021495B" w:rsidRPr="00ED0347">
        <w:t xml:space="preserve">ja </w:t>
      </w:r>
      <w:bookmarkStart w:id="2" w:name="_Hlk207354815"/>
      <w:r w:rsidR="00311DD2" w:rsidRPr="00ED0347">
        <w:t>Vanaõue</w:t>
      </w:r>
      <w:r w:rsidR="0021495B" w:rsidRPr="00ED0347">
        <w:t xml:space="preserve"> tee (0,</w:t>
      </w:r>
      <w:r w:rsidR="00311DD2" w:rsidRPr="00ED0347">
        <w:t>504</w:t>
      </w:r>
      <w:r w:rsidR="0021495B" w:rsidRPr="00ED0347">
        <w:t xml:space="preserve"> km)</w:t>
      </w:r>
      <w:bookmarkEnd w:id="2"/>
      <w:r w:rsidR="0021495B" w:rsidRPr="00ED0347">
        <w:t xml:space="preserve"> </w:t>
      </w:r>
      <w:r w:rsidR="00311DD2" w:rsidRPr="00ED0347">
        <w:t>rekonstrueeri</w:t>
      </w:r>
      <w:r w:rsidR="0021495B" w:rsidRPr="00ED0347">
        <w:t>mise</w:t>
      </w:r>
      <w:r w:rsidR="008E33B5" w:rsidRPr="00ED0347">
        <w:t>, mis asu</w:t>
      </w:r>
      <w:r w:rsidR="00AB0F4D" w:rsidRPr="00ED0347">
        <w:t>vad</w:t>
      </w:r>
      <w:r w:rsidR="008E33B5" w:rsidRPr="00ED0347">
        <w:t xml:space="preserve"> </w:t>
      </w:r>
      <w:proofErr w:type="spellStart"/>
      <w:r w:rsidR="00311DD2" w:rsidRPr="00ED0347">
        <w:t>Simika</w:t>
      </w:r>
      <w:proofErr w:type="spellEnd"/>
      <w:r w:rsidR="00311DD2" w:rsidRPr="00ED0347">
        <w:t xml:space="preserve"> ja Mets</w:t>
      </w:r>
      <w:r w:rsidR="000023DE" w:rsidRPr="00ED0347">
        <w:t>lõugu</w:t>
      </w:r>
      <w:r w:rsidR="0026176C" w:rsidRPr="00ED0347">
        <w:t xml:space="preserve"> </w:t>
      </w:r>
      <w:r w:rsidR="00FB4D0F" w:rsidRPr="00ED0347">
        <w:t xml:space="preserve">külas </w:t>
      </w:r>
      <w:r w:rsidR="000023DE" w:rsidRPr="00ED0347">
        <w:t>Saue ja Lääne-Harju</w:t>
      </w:r>
      <w:r w:rsidR="00FB4D0F" w:rsidRPr="00ED0347">
        <w:t xml:space="preserve"> vallas, </w:t>
      </w:r>
      <w:r w:rsidR="000023DE" w:rsidRPr="00ED0347">
        <w:t>Harju</w:t>
      </w:r>
      <w:r w:rsidR="00FB4D0F" w:rsidRPr="00ED0347">
        <w:t xml:space="preserve"> maakonnas</w:t>
      </w:r>
      <w:r w:rsidR="00C05FA5" w:rsidRPr="00ED0347">
        <w:t>.</w:t>
      </w:r>
    </w:p>
    <w:p w14:paraId="31E52701" w14:textId="12D486B8" w:rsidR="005A12C0" w:rsidRPr="00CA4B99" w:rsidRDefault="00507251" w:rsidP="00ED0347">
      <w:pPr>
        <w:tabs>
          <w:tab w:val="left" w:pos="567"/>
          <w:tab w:val="left" w:pos="709"/>
        </w:tabs>
        <w:jc w:val="both"/>
      </w:pPr>
      <w:r w:rsidRPr="00CA4B99">
        <w:t>Vajalikud raietööd on RMK pool</w:t>
      </w:r>
      <w:r w:rsidR="006E1F4C" w:rsidRPr="00CA4B99">
        <w:t>t</w:t>
      </w:r>
      <w:r w:rsidRPr="00CA4B99">
        <w:t xml:space="preserve"> </w:t>
      </w:r>
      <w:r w:rsidR="00CD65CB" w:rsidRPr="00CA4B99">
        <w:t xml:space="preserve">tehtud. </w:t>
      </w:r>
      <w:r w:rsidR="0051785D" w:rsidRPr="00CA4B99">
        <w:t>Ehitaja teostab vajalike ja segavate puude ja põõsast</w:t>
      </w:r>
      <w:r w:rsidR="001B4A62" w:rsidRPr="00CA4B99">
        <w:t xml:space="preserve">e raie ja </w:t>
      </w:r>
      <w:proofErr w:type="spellStart"/>
      <w:r w:rsidR="001B4A62" w:rsidRPr="00CA4B99">
        <w:t>kokkuveo</w:t>
      </w:r>
      <w:proofErr w:type="spellEnd"/>
      <w:r w:rsidR="001B4A62" w:rsidRPr="00CA4B99">
        <w:t xml:space="preserve">. </w:t>
      </w:r>
      <w:r w:rsidR="001049B5" w:rsidRPr="00CA4B99">
        <w:t xml:space="preserve">Raie käigus tuleb teha raiutavatest puudest etteantud sortimenti, see kokku vedada ja ladustada etteantud kohta. </w:t>
      </w:r>
    </w:p>
    <w:p w14:paraId="14025A19" w14:textId="25B5D79C" w:rsidR="00BB55D0" w:rsidRPr="00ED0347" w:rsidRDefault="0089129C" w:rsidP="00ED0347">
      <w:pPr>
        <w:tabs>
          <w:tab w:val="left" w:pos="567"/>
          <w:tab w:val="left" w:pos="709"/>
        </w:tabs>
        <w:jc w:val="both"/>
      </w:pPr>
      <w:r w:rsidRPr="00ED0347">
        <w:t xml:space="preserve">Edasi tuleb teostada </w:t>
      </w:r>
      <w:r w:rsidR="009166AD" w:rsidRPr="00ED0347">
        <w:t>kändude juurimine</w:t>
      </w:r>
      <w:r w:rsidR="006E1F4C" w:rsidRPr="00ED0347">
        <w:t xml:space="preserve"> (</w:t>
      </w:r>
      <w:r w:rsidR="00987EEE" w:rsidRPr="00ED0347">
        <w:t>6,3</w:t>
      </w:r>
      <w:r w:rsidR="0010724D" w:rsidRPr="00ED0347">
        <w:t xml:space="preserve"> ha</w:t>
      </w:r>
      <w:r w:rsidR="006E1F4C" w:rsidRPr="00ED0347">
        <w:t>)</w:t>
      </w:r>
      <w:r w:rsidR="00040158" w:rsidRPr="00ED0347">
        <w:t xml:space="preserve">. </w:t>
      </w:r>
      <w:r w:rsidR="00BB55D0" w:rsidRPr="00ED0347">
        <w:t xml:space="preserve">Kännud juuritakse </w:t>
      </w:r>
      <w:r w:rsidR="006E235F" w:rsidRPr="00ED0347">
        <w:t xml:space="preserve">teede puhul </w:t>
      </w:r>
      <w:r w:rsidR="00BB55D0" w:rsidRPr="00ED0347">
        <w:t>kogu teetrassi laiuse ulatuses</w:t>
      </w:r>
      <w:r w:rsidR="00A14104" w:rsidRPr="00ED0347">
        <w:t xml:space="preserve"> ja </w:t>
      </w:r>
      <w:r w:rsidR="00953368" w:rsidRPr="00ED0347">
        <w:t>koondatakse hunnikutesse</w:t>
      </w:r>
      <w:r w:rsidR="00230147" w:rsidRPr="00ED0347">
        <w:t xml:space="preserve">. </w:t>
      </w:r>
      <w:r w:rsidR="00020020" w:rsidRPr="00ED0347">
        <w:t>Võsaga kaetud aladel töödeldakse kraavi nõlva võimalusel freesimise teel või eemaldatakse võsa juurestik sette eemaldamise käigus.</w:t>
      </w:r>
      <w:r w:rsidR="006266B3" w:rsidRPr="00ED0347">
        <w:t xml:space="preserve"> </w:t>
      </w:r>
      <w:r w:rsidR="00D34133" w:rsidRPr="00ED0347">
        <w:t xml:space="preserve">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ED0347">
        <w:t>Juuritud känn</w:t>
      </w:r>
      <w:r w:rsidR="00330E2F" w:rsidRPr="00ED0347">
        <w:t>ud ja väljatulnud kivid</w:t>
      </w:r>
      <w:r w:rsidR="00BC2995" w:rsidRPr="00ED0347">
        <w:t xml:space="preserve"> </w:t>
      </w:r>
      <w:r w:rsidR="00330E2F" w:rsidRPr="00ED0347">
        <w:t>tuleb paigutada trassi äärde nii, et ei tekiks katkematut valli, vahe tuleb jätta iga 25m tagant.</w:t>
      </w:r>
      <w:r w:rsidR="00CA6293" w:rsidRPr="00ED0347">
        <w:t xml:space="preserve"> </w:t>
      </w:r>
      <w:r w:rsidR="00EA5E7E" w:rsidRPr="00ED0347">
        <w:t>Kraavide kaeve pinnast ja se</w:t>
      </w:r>
      <w:r w:rsidR="00CA6293" w:rsidRPr="00ED0347">
        <w:t xml:space="preserve">tte võib paigutada ka olemasoleva mulde taha, kuid see peab jääma sellest madalamale. </w:t>
      </w:r>
      <w:r w:rsidR="009166AD" w:rsidRPr="00ED0347">
        <w:t>Kraavi teepoolsed perved peavad olema töödeldud tasemel, mis võimaldab mehhaniseeritud hooldust.</w:t>
      </w:r>
      <w:r w:rsidR="000B70FA" w:rsidRPr="00CA4B99">
        <w:t xml:space="preserve"> </w:t>
      </w:r>
    </w:p>
    <w:p w14:paraId="34784A3F" w14:textId="7C93A4E5" w:rsidR="001B49DB" w:rsidRPr="00CA4B99" w:rsidRDefault="0081600B" w:rsidP="00DA571E">
      <w:pPr>
        <w:suppressAutoHyphens w:val="0"/>
        <w:autoSpaceDE w:val="0"/>
        <w:autoSpaceDN w:val="0"/>
        <w:adjustRightInd w:val="0"/>
        <w:jc w:val="both"/>
        <w:rPr>
          <w:highlight w:val="yellow"/>
        </w:rPr>
      </w:pPr>
      <w:bookmarkStart w:id="3" w:name="_Hlk207354827"/>
      <w:r w:rsidRPr="00CA4B99">
        <w:rPr>
          <w:b/>
          <w:bCs/>
        </w:rPr>
        <w:lastRenderedPageBreak/>
        <w:t>Laiaaugu tee</w:t>
      </w:r>
      <w:bookmarkEnd w:id="3"/>
      <w:r w:rsidRPr="00CA4B99">
        <w:rPr>
          <w:b/>
          <w:bCs/>
        </w:rPr>
        <w:t xml:space="preserve"> (1,135 km)</w:t>
      </w:r>
      <w:r w:rsidR="00515C18" w:rsidRPr="00CA4B99">
        <w:rPr>
          <w:b/>
          <w:bCs/>
        </w:rPr>
        <w:t xml:space="preserve"> </w:t>
      </w:r>
      <w:r w:rsidR="00515C18" w:rsidRPr="00CA4B99">
        <w:t xml:space="preserve">algab </w:t>
      </w:r>
      <w:r w:rsidR="00193688" w:rsidRPr="00CA4B99">
        <w:t xml:space="preserve">riigiteelt 11175 Viruküla – Padise km 8,445 ja lõppeb katastriüksuse Kloostri metskond 12 (katastritunnus: 51802:002:0406) kvartali KL169 eraldiste 24 ja 16 piiril, kuhu </w:t>
      </w:r>
      <w:r w:rsidR="00515C18" w:rsidRPr="00CA4B99">
        <w:t>ehitatakse T-kujuline tagasipööramis</w:t>
      </w:r>
      <w:r w:rsidR="001B49DB" w:rsidRPr="00CA4B99">
        <w:t>e</w:t>
      </w:r>
      <w:r w:rsidR="00515C18" w:rsidRPr="00CA4B99">
        <w:t>koht.</w:t>
      </w:r>
    </w:p>
    <w:p w14:paraId="25C44485" w14:textId="2E103CCD" w:rsidR="00931471" w:rsidRPr="00CA4B99" w:rsidRDefault="00EB02F0" w:rsidP="00DA571E">
      <w:pPr>
        <w:suppressAutoHyphens w:val="0"/>
        <w:autoSpaceDE w:val="0"/>
        <w:autoSpaceDN w:val="0"/>
        <w:adjustRightInd w:val="0"/>
        <w:jc w:val="both"/>
      </w:pPr>
      <w:r w:rsidRPr="00CA4B99">
        <w:t>Laiaaugu teel on kokku 3 rekonstrueeritavat truupi ja 7 ehitatavat truupi.</w:t>
      </w:r>
    </w:p>
    <w:p w14:paraId="4FB20EF1" w14:textId="06E3579A" w:rsidR="00D6051C" w:rsidRPr="00CA4B99" w:rsidRDefault="00D6051C" w:rsidP="00DA571E">
      <w:pPr>
        <w:suppressAutoHyphens w:val="0"/>
        <w:autoSpaceDE w:val="0"/>
        <w:autoSpaceDN w:val="0"/>
        <w:adjustRightInd w:val="0"/>
        <w:jc w:val="both"/>
        <w:rPr>
          <w:highlight w:val="yellow"/>
        </w:rPr>
      </w:pPr>
      <w:r w:rsidRPr="00CA4B99">
        <w:t>Setteosakeste kinni püüdmiseks on ette nähtud paigaldada kuivenduskraavi 601 rekonstrueerimistööde</w:t>
      </w:r>
      <w:r w:rsidR="00B852E7" w:rsidRPr="00CA4B99">
        <w:t xml:space="preserve"> ajaks</w:t>
      </w:r>
      <w:r w:rsidRPr="00CA4B99">
        <w:t xml:space="preserve"> </w:t>
      </w:r>
      <w:r w:rsidR="00B852E7" w:rsidRPr="00CA4B99">
        <w:t xml:space="preserve">setteekraan </w:t>
      </w:r>
      <w:r w:rsidRPr="00CA4B99">
        <w:t>allavoolu alguspunkti. Setteekraan paigaldada enne veejuhtme settest puhastamist. Hiljem puhastatakse veejuhe setteekraani taha kogunenud settinud osakestest ja setteekraan likvideeritakse.</w:t>
      </w:r>
    </w:p>
    <w:p w14:paraId="03176A81" w14:textId="2D1101E3" w:rsidR="00BA374C" w:rsidRPr="00CA4B99" w:rsidRDefault="0081600B" w:rsidP="00BA374C">
      <w:pPr>
        <w:suppressAutoHyphens w:val="0"/>
        <w:autoSpaceDE w:val="0"/>
        <w:autoSpaceDN w:val="0"/>
        <w:adjustRightInd w:val="0"/>
        <w:jc w:val="both"/>
      </w:pPr>
      <w:r w:rsidRPr="00CA4B99">
        <w:t>Laiaaugu tee</w:t>
      </w:r>
      <w:r w:rsidR="00BA374C" w:rsidRPr="00CA4B99">
        <w:t xml:space="preserve">le </w:t>
      </w:r>
      <w:bookmarkStart w:id="4" w:name="_Hlk207366874"/>
      <w:r w:rsidR="00BA374C" w:rsidRPr="00CA4B99">
        <w:t xml:space="preserve">ehitatakse katend 4,5 - 10cm segu 0/32mm (Pos 6) - 20cm segu 0/63mm (Pos </w:t>
      </w:r>
      <w:r w:rsidR="000E6801" w:rsidRPr="00CA4B99">
        <w:t>4</w:t>
      </w:r>
      <w:r w:rsidR="00BA374C" w:rsidRPr="00CA4B99">
        <w:t xml:space="preserve">) - geotekstiil </w:t>
      </w:r>
      <w:r w:rsidR="00716EAC" w:rsidRPr="00CA4B99">
        <w:t xml:space="preserve">(Deklareeritud tõmbetugevus MD/CMD ≥20 </w:t>
      </w:r>
      <w:proofErr w:type="spellStart"/>
      <w:r w:rsidR="00716EAC" w:rsidRPr="00CA4B99">
        <w:t>kN</w:t>
      </w:r>
      <w:proofErr w:type="spellEnd"/>
      <w:r w:rsidR="00716EAC" w:rsidRPr="00CA4B99">
        <w:t>/m, 5,0 m lai, mittekootud)</w:t>
      </w:r>
      <w:r w:rsidR="00BA374C" w:rsidRPr="00CA4B99">
        <w:t xml:space="preserve">. Tee koguulatuses kasutatakse geotekstiili </w:t>
      </w:r>
      <w:r w:rsidR="00716EAC" w:rsidRPr="00CA4B99">
        <w:t xml:space="preserve">(Deklareeritud tõmbetugevus MD/CMD ≥20 </w:t>
      </w:r>
      <w:proofErr w:type="spellStart"/>
      <w:r w:rsidR="00716EAC" w:rsidRPr="00CA4B99">
        <w:t>kN</w:t>
      </w:r>
      <w:proofErr w:type="spellEnd"/>
      <w:r w:rsidR="00716EAC" w:rsidRPr="00CA4B99">
        <w:t>/m, 5,0 m lai, mittekootud)</w:t>
      </w:r>
      <w:r w:rsidR="00BA374C" w:rsidRPr="00CA4B99">
        <w:t xml:space="preserve">, et vältida pinnaste segunemist. </w:t>
      </w:r>
    </w:p>
    <w:p w14:paraId="345D937B" w14:textId="77777777" w:rsidR="00BA374C" w:rsidRPr="00CA4B99" w:rsidRDefault="00BA374C" w:rsidP="00BA374C">
      <w:pPr>
        <w:suppressAutoHyphens w:val="0"/>
        <w:autoSpaceDE w:val="0"/>
        <w:autoSpaceDN w:val="0"/>
        <w:adjustRightInd w:val="0"/>
        <w:jc w:val="both"/>
      </w:pPr>
      <w:r w:rsidRPr="00CA4B99">
        <w:t>Tee mulle töödeldakse profiili, planeeritakse 6 m laiuselt ning tihendatakse.</w:t>
      </w:r>
    </w:p>
    <w:p w14:paraId="120581C9" w14:textId="27B451BD" w:rsidR="00BA7274" w:rsidRPr="00CA4B99" w:rsidRDefault="00BA7274" w:rsidP="00BA374C">
      <w:pPr>
        <w:suppressAutoHyphens w:val="0"/>
        <w:autoSpaceDE w:val="0"/>
        <w:autoSpaceDN w:val="0"/>
        <w:adjustRightInd w:val="0"/>
        <w:jc w:val="both"/>
      </w:pPr>
      <w:r w:rsidRPr="00CA4B99">
        <w:t xml:space="preserve">Laiaaugu teele on pöörangule ette nähtud rajada teelaiendus. Teelaiendus rajatakse 7 meetri laiusena. Teelaiendusele üleminek </w:t>
      </w:r>
      <w:r w:rsidR="006318CF" w:rsidRPr="00CA4B99">
        <w:t>rajatakse</w:t>
      </w:r>
      <w:r w:rsidRPr="00CA4B99">
        <w:t xml:space="preserve"> 10 meetri pikkusena.</w:t>
      </w:r>
    </w:p>
    <w:bookmarkEnd w:id="4"/>
    <w:p w14:paraId="444A954E" w14:textId="72F0E65F" w:rsidR="00BD1363" w:rsidRPr="00CA4B99" w:rsidRDefault="00BD1363" w:rsidP="00BD1363">
      <w:pPr>
        <w:suppressAutoHyphens w:val="0"/>
        <w:autoSpaceDE w:val="0"/>
        <w:autoSpaceDN w:val="0"/>
        <w:adjustRightInd w:val="0"/>
        <w:jc w:val="both"/>
      </w:pPr>
      <w:proofErr w:type="spellStart"/>
      <w:r w:rsidRPr="00CA4B99">
        <w:t>Mahasõidukohad</w:t>
      </w:r>
      <w:proofErr w:type="spellEnd"/>
      <w:r w:rsidRPr="00CA4B99">
        <w:t xml:space="preserve"> M3 </w:t>
      </w:r>
      <w:r w:rsidR="00EA7DE1" w:rsidRPr="00CA4B99">
        <w:t>(</w:t>
      </w:r>
      <w:r w:rsidR="00DA3B69" w:rsidRPr="00CA4B99">
        <w:t>6 tk</w:t>
      </w:r>
      <w:r w:rsidR="00EA7DE1" w:rsidRPr="00CA4B99">
        <w:t>) rajatakse</w:t>
      </w:r>
      <w:r w:rsidRPr="00CA4B99">
        <w:t xml:space="preserve"> 10 meetri pikkused, 4,5 meetrit laiused ja pöörderaadiusega 10 meetrit. </w:t>
      </w:r>
      <w:proofErr w:type="spellStart"/>
      <w:r w:rsidRPr="00CA4B99">
        <w:t>Mahasõidukohad</w:t>
      </w:r>
      <w:proofErr w:type="spellEnd"/>
      <w:r w:rsidRPr="00CA4B99">
        <w:t xml:space="preserve"> R3 </w:t>
      </w:r>
      <w:r w:rsidR="00DA3B69" w:rsidRPr="00CA4B99">
        <w:t>(3 tk) rajatakse</w:t>
      </w:r>
      <w:r w:rsidRPr="00CA4B99">
        <w:t xml:space="preserve"> 5 meetri pikkused, 4,5 meetrit laiused ja pöörderaadiusega 5 meetrit. </w:t>
      </w:r>
    </w:p>
    <w:p w14:paraId="6E63C9A7" w14:textId="77777777" w:rsidR="0092168F" w:rsidRPr="00CA4B99" w:rsidRDefault="00534D09" w:rsidP="00BA374C">
      <w:pPr>
        <w:suppressAutoHyphens w:val="0"/>
        <w:autoSpaceDE w:val="0"/>
        <w:autoSpaceDN w:val="0"/>
        <w:adjustRightInd w:val="0"/>
        <w:jc w:val="both"/>
      </w:pPr>
      <w:bookmarkStart w:id="5" w:name="_Hlk207367557"/>
      <w:r w:rsidRPr="00CA4B99">
        <w:t>Laiaaugu tee</w:t>
      </w:r>
      <w:r w:rsidR="00BA374C" w:rsidRPr="00CA4B99">
        <w:t xml:space="preserve"> lõppu ehitatakse T-kujuline tagasipööramis</w:t>
      </w:r>
      <w:r w:rsidR="00BE48E0" w:rsidRPr="00CA4B99">
        <w:t>e</w:t>
      </w:r>
      <w:r w:rsidR="00BA374C" w:rsidRPr="00CA4B99">
        <w:t>koht TP-T (haarad</w:t>
      </w:r>
      <w:r w:rsidR="00550A72" w:rsidRPr="00CA4B99">
        <w:t xml:space="preserve"> rajataks</w:t>
      </w:r>
      <w:r w:rsidR="00BA374C" w:rsidRPr="00CA4B99">
        <w:t xml:space="preserve">e </w:t>
      </w:r>
      <w:r w:rsidR="00550A72" w:rsidRPr="00CA4B99">
        <w:t xml:space="preserve">50 m </w:t>
      </w:r>
      <w:r w:rsidR="00BA374C" w:rsidRPr="00CA4B99">
        <w:t>pikkused</w:t>
      </w:r>
      <w:r w:rsidR="005E7D12" w:rsidRPr="00CA4B99">
        <w:t>, 4,5 meetrit laiused ja pöörderaadiusega 17,75 meetrit</w:t>
      </w:r>
      <w:r w:rsidR="00BA374C" w:rsidRPr="00CA4B99">
        <w:t>)</w:t>
      </w:r>
      <w:r w:rsidR="0092168F" w:rsidRPr="00CA4B99">
        <w:t>.</w:t>
      </w:r>
      <w:r w:rsidR="00BA374C" w:rsidRPr="00CA4B99">
        <w:t xml:space="preserve"> </w:t>
      </w:r>
    </w:p>
    <w:p w14:paraId="36CE9852" w14:textId="25F35BED" w:rsidR="00BA374C" w:rsidRPr="00CA4B99" w:rsidRDefault="004C25CF" w:rsidP="00BA374C">
      <w:pPr>
        <w:suppressAutoHyphens w:val="0"/>
        <w:autoSpaceDE w:val="0"/>
        <w:autoSpaceDN w:val="0"/>
        <w:adjustRightInd w:val="0"/>
        <w:jc w:val="both"/>
      </w:pPr>
      <w:r w:rsidRPr="00CA4B99">
        <w:t xml:space="preserve">Teede rajatised ehitatakse </w:t>
      </w:r>
      <w:r w:rsidR="00BA374C" w:rsidRPr="00CA4B99">
        <w:t xml:space="preserve">kulumiskihiga 10cm segu 0/32 (Pos 6) 20cm kruusalusel segu 0/63mm (Pos </w:t>
      </w:r>
      <w:r w:rsidR="000E6801" w:rsidRPr="00CA4B99">
        <w:t>4</w:t>
      </w:r>
      <w:r w:rsidR="00BA374C" w:rsidRPr="00CA4B99">
        <w:t xml:space="preserve">) </w:t>
      </w:r>
      <w:bookmarkStart w:id="6" w:name="_Hlk207365877"/>
      <w:r w:rsidR="00BA374C" w:rsidRPr="00CA4B99">
        <w:t xml:space="preserve">geotekstiilil </w:t>
      </w:r>
      <w:r w:rsidR="00716EAC" w:rsidRPr="00CA4B99">
        <w:t xml:space="preserve">(Deklareeritud tõmbetugevus MD/CMD ≥20 </w:t>
      </w:r>
      <w:proofErr w:type="spellStart"/>
      <w:r w:rsidR="00716EAC" w:rsidRPr="00CA4B99">
        <w:t>kN</w:t>
      </w:r>
      <w:proofErr w:type="spellEnd"/>
      <w:r w:rsidR="00716EAC" w:rsidRPr="00CA4B99">
        <w:t>/m, 5,0 m lai, mittekootud)</w:t>
      </w:r>
      <w:bookmarkEnd w:id="6"/>
      <w:r w:rsidR="00BA374C" w:rsidRPr="00CA4B99">
        <w:t xml:space="preserve">. </w:t>
      </w:r>
      <w:r w:rsidR="000B0FD2" w:rsidRPr="00CA4B99">
        <w:t>Teede rajatiste muldkeha ehitatakse kraavidest saadud sobivast pinnasest.</w:t>
      </w:r>
      <w:r w:rsidR="004409FD" w:rsidRPr="00CA4B99">
        <w:t xml:space="preserve"> </w:t>
      </w:r>
      <w:proofErr w:type="spellStart"/>
      <w:r w:rsidR="004409FD" w:rsidRPr="00CA4B99">
        <w:t>Mahasõidukohad</w:t>
      </w:r>
      <w:proofErr w:type="spellEnd"/>
      <w:r w:rsidR="004409FD" w:rsidRPr="00CA4B99">
        <w:t xml:space="preserve"> ja tagasipööramisekohad ehitatakse põikkaldega 4%.</w:t>
      </w:r>
    </w:p>
    <w:bookmarkEnd w:id="5"/>
    <w:p w14:paraId="6FEDD655" w14:textId="4BEDCF07" w:rsidR="00330F5E" w:rsidRPr="00CA4B99" w:rsidRDefault="00330F5E" w:rsidP="00330F5E">
      <w:pPr>
        <w:suppressAutoHyphens w:val="0"/>
        <w:autoSpaceDE w:val="0"/>
        <w:autoSpaceDN w:val="0"/>
        <w:adjustRightInd w:val="0"/>
        <w:jc w:val="both"/>
        <w:rPr>
          <w:highlight w:val="yellow"/>
        </w:rPr>
      </w:pPr>
      <w:proofErr w:type="spellStart"/>
      <w:r w:rsidRPr="00CA4B99">
        <w:t>Mahasõit</w:t>
      </w:r>
      <w:proofErr w:type="spellEnd"/>
      <w:r w:rsidRPr="00CA4B99">
        <w:t xml:space="preserve"> riigiteelt </w:t>
      </w:r>
      <w:r w:rsidR="00867DAE" w:rsidRPr="00CA4B99">
        <w:t>11175 Viruküla - Padise km 8,445 Laiaaugu</w:t>
      </w:r>
      <w:r w:rsidRPr="00CA4B99">
        <w:t xml:space="preserve"> teele </w:t>
      </w:r>
      <w:r w:rsidR="007A1DB5" w:rsidRPr="00CA4B99">
        <w:t xml:space="preserve">ehitatakse vastavalt Teelahendus OÜ poolt koostatud "Harju maakond, Lääne-Harju vald, Metslõugu küla, riigitee 17 Keila-Haapsalu km 33,545 ja Latisilla tee ning Saue vald, </w:t>
      </w:r>
      <w:proofErr w:type="spellStart"/>
      <w:r w:rsidR="007A1DB5" w:rsidRPr="00CA4B99">
        <w:t>Siimika</w:t>
      </w:r>
      <w:proofErr w:type="spellEnd"/>
      <w:r w:rsidR="007A1DB5" w:rsidRPr="00CA4B99">
        <w:t xml:space="preserve"> küla riigitee 11175 Viruküla-Padise km 7,349 ja </w:t>
      </w:r>
      <w:proofErr w:type="spellStart"/>
      <w:r w:rsidR="007A1DB5" w:rsidRPr="00CA4B99">
        <w:t>Rämmi</w:t>
      </w:r>
      <w:proofErr w:type="spellEnd"/>
      <w:r w:rsidR="007A1DB5" w:rsidRPr="00CA4B99">
        <w:t xml:space="preserve"> tee, km 8,445 ja Laiaaugu tee ning km 8,447 ja Latisilla tee ristumiskohtade rekonstrueerimise PÕHIPROJEKT (töö nr. PP-23-02)" alusel.</w:t>
      </w:r>
    </w:p>
    <w:p w14:paraId="04056778" w14:textId="77777777" w:rsidR="00263499" w:rsidRPr="00CA4B99" w:rsidRDefault="00F4711D" w:rsidP="00F4711D">
      <w:pPr>
        <w:suppressAutoHyphens w:val="0"/>
        <w:autoSpaceDE w:val="0"/>
        <w:autoSpaceDN w:val="0"/>
        <w:adjustRightInd w:val="0"/>
        <w:jc w:val="both"/>
      </w:pPr>
      <w:r w:rsidRPr="00CA4B99">
        <w:t xml:space="preserve">Uus </w:t>
      </w:r>
      <w:proofErr w:type="spellStart"/>
      <w:r w:rsidRPr="00CA4B99">
        <w:t>mahasõit</w:t>
      </w:r>
      <w:proofErr w:type="spellEnd"/>
      <w:r w:rsidRPr="00CA4B99">
        <w:t xml:space="preserve"> ehitatakse riigitee nr 11175 Viruküla-Padise km 8,445 kohale riigiteega 70° all. </w:t>
      </w:r>
      <w:proofErr w:type="spellStart"/>
      <w:r w:rsidRPr="00CA4B99">
        <w:t>Mahasõidukoha</w:t>
      </w:r>
      <w:proofErr w:type="spellEnd"/>
      <w:r w:rsidRPr="00CA4B99">
        <w:t xml:space="preserve"> ümber on ca 20 cm paksune huumuskiht ja aluspinnaseks on liiv. Teepeenrad on rohtunud. Ristumiskohal asuvad olemasolevad kraavid. Olemasolevad truubid ja tehnovõrgud ristumiskoha piirkonnas puuduvad. </w:t>
      </w:r>
      <w:r w:rsidR="00330F5E" w:rsidRPr="00CA4B99">
        <w:t xml:space="preserve">Ristumiskohtade </w:t>
      </w:r>
      <w:proofErr w:type="spellStart"/>
      <w:r w:rsidR="00330F5E" w:rsidRPr="00CA4B99">
        <w:t>pikikalle</w:t>
      </w:r>
      <w:proofErr w:type="spellEnd"/>
      <w:r w:rsidR="00330F5E" w:rsidRPr="00CA4B99">
        <w:t xml:space="preserve"> </w:t>
      </w:r>
      <w:r w:rsidR="00FF6151" w:rsidRPr="00CA4B99">
        <w:t>Laiaaugu teel on 1,5%</w:t>
      </w:r>
      <w:r w:rsidR="00330F5E" w:rsidRPr="00CA4B99">
        <w:t xml:space="preserve">. </w:t>
      </w:r>
      <w:r w:rsidR="00E6300C" w:rsidRPr="00CA4B99">
        <w:t>T</w:t>
      </w:r>
      <w:r w:rsidR="00330F5E" w:rsidRPr="00CA4B99">
        <w:t>eele on ettenähtud kahepoolse põikkaldega 2,5%-</w:t>
      </w:r>
      <w:proofErr w:type="spellStart"/>
      <w:r w:rsidR="00330F5E" w:rsidRPr="00CA4B99">
        <w:t>ne</w:t>
      </w:r>
      <w:proofErr w:type="spellEnd"/>
      <w:r w:rsidR="00330F5E" w:rsidRPr="00CA4B99">
        <w:t xml:space="preserve"> a/b kate ning 3,0%-</w:t>
      </w:r>
      <w:proofErr w:type="spellStart"/>
      <w:r w:rsidR="00330F5E" w:rsidRPr="00CA4B99">
        <w:t>ne</w:t>
      </w:r>
      <w:proofErr w:type="spellEnd"/>
      <w:r w:rsidR="00330F5E" w:rsidRPr="00CA4B99">
        <w:t xml:space="preserve"> kahepoolse põikkaldega</w:t>
      </w:r>
      <w:r w:rsidR="00E6300C" w:rsidRPr="00CA4B99">
        <w:t xml:space="preserve"> </w:t>
      </w:r>
      <w:r w:rsidR="00330F5E" w:rsidRPr="00CA4B99">
        <w:t>kruuskate.</w:t>
      </w:r>
      <w:r w:rsidR="00E6300C" w:rsidRPr="00CA4B99">
        <w:t xml:space="preserve"> </w:t>
      </w:r>
    </w:p>
    <w:p w14:paraId="1244734B" w14:textId="3480CBB3" w:rsidR="00330F5E" w:rsidRPr="00CA4B99" w:rsidRDefault="00330F5E" w:rsidP="00F4711D">
      <w:pPr>
        <w:suppressAutoHyphens w:val="0"/>
        <w:autoSpaceDE w:val="0"/>
        <w:autoSpaceDN w:val="0"/>
        <w:adjustRightInd w:val="0"/>
        <w:jc w:val="both"/>
      </w:pPr>
      <w:proofErr w:type="spellStart"/>
      <w:r w:rsidRPr="00CA4B99">
        <w:t>Mahasõidu</w:t>
      </w:r>
      <w:proofErr w:type="spellEnd"/>
      <w:r w:rsidRPr="00CA4B99">
        <w:t xml:space="preserve"> katend rajatakse asfaltbetoonkattega järgmiselt:</w:t>
      </w:r>
    </w:p>
    <w:p w14:paraId="6707B3D3" w14:textId="77777777" w:rsidR="00330F5E" w:rsidRPr="00CA4B99" w:rsidRDefault="00330F5E" w:rsidP="00330F5E">
      <w:pPr>
        <w:pStyle w:val="Loendilik"/>
        <w:numPr>
          <w:ilvl w:val="0"/>
          <w:numId w:val="12"/>
        </w:numPr>
        <w:suppressAutoHyphens w:val="0"/>
        <w:autoSpaceDE w:val="0"/>
        <w:autoSpaceDN w:val="0"/>
        <w:adjustRightInd w:val="0"/>
        <w:jc w:val="both"/>
      </w:pPr>
      <w:r w:rsidRPr="00CA4B99">
        <w:t xml:space="preserve">Asfaltbetoon AC 16 </w:t>
      </w:r>
      <w:proofErr w:type="spellStart"/>
      <w:r w:rsidRPr="00CA4B99">
        <w:t>surf</w:t>
      </w:r>
      <w:proofErr w:type="spellEnd"/>
      <w:r w:rsidRPr="00CA4B99">
        <w:t xml:space="preserve"> </w:t>
      </w:r>
      <w:r w:rsidRPr="00CA4B99">
        <w:tab/>
      </w:r>
      <w:r w:rsidRPr="00CA4B99">
        <w:tab/>
      </w:r>
      <w:r w:rsidRPr="00CA4B99">
        <w:tab/>
      </w:r>
      <w:r w:rsidRPr="00CA4B99">
        <w:tab/>
      </w:r>
      <w:r w:rsidRPr="00CA4B99">
        <w:tab/>
      </w:r>
      <w:r w:rsidRPr="00CA4B99">
        <w:tab/>
        <w:t>h=9cm</w:t>
      </w:r>
    </w:p>
    <w:p w14:paraId="2D8A8C9B" w14:textId="77777777" w:rsidR="00330F5E" w:rsidRPr="00CA4B99" w:rsidRDefault="00330F5E" w:rsidP="00330F5E">
      <w:pPr>
        <w:pStyle w:val="Loendilik"/>
        <w:numPr>
          <w:ilvl w:val="0"/>
          <w:numId w:val="12"/>
        </w:numPr>
        <w:suppressAutoHyphens w:val="0"/>
        <w:autoSpaceDE w:val="0"/>
        <w:autoSpaceDN w:val="0"/>
        <w:adjustRightInd w:val="0"/>
        <w:jc w:val="both"/>
      </w:pPr>
      <w:proofErr w:type="spellStart"/>
      <w:r w:rsidRPr="00CA4B99">
        <w:t>Fraktsioneeritud</w:t>
      </w:r>
      <w:proofErr w:type="spellEnd"/>
      <w:r w:rsidRPr="00CA4B99">
        <w:t xml:space="preserve"> killustikust alus </w:t>
      </w:r>
      <w:proofErr w:type="spellStart"/>
      <w:r w:rsidRPr="00CA4B99">
        <w:t>fr</w:t>
      </w:r>
      <w:proofErr w:type="spellEnd"/>
      <w:r w:rsidRPr="00CA4B99">
        <w:t xml:space="preserve">. 32/63 kiilumisega </w:t>
      </w:r>
      <w:r w:rsidRPr="00CA4B99">
        <w:tab/>
      </w:r>
      <w:r w:rsidRPr="00CA4B99">
        <w:tab/>
        <w:t>h=20cm</w:t>
      </w:r>
    </w:p>
    <w:p w14:paraId="3740DFD0" w14:textId="48B45B3D" w:rsidR="00330F5E" w:rsidRPr="00CA4B99" w:rsidRDefault="00307851" w:rsidP="00330F5E">
      <w:pPr>
        <w:pStyle w:val="Loendilik"/>
        <w:numPr>
          <w:ilvl w:val="0"/>
          <w:numId w:val="12"/>
        </w:numPr>
        <w:suppressAutoHyphens w:val="0"/>
        <w:autoSpaceDE w:val="0"/>
        <w:autoSpaceDN w:val="0"/>
        <w:adjustRightInd w:val="0"/>
        <w:jc w:val="both"/>
      </w:pPr>
      <w:r w:rsidRPr="00CA4B99">
        <w:t xml:space="preserve">Geotekstiilil (Deklareeritud tõmbetugevus MD/CMD ≥20 </w:t>
      </w:r>
      <w:proofErr w:type="spellStart"/>
      <w:r w:rsidRPr="00CA4B99">
        <w:t>kN</w:t>
      </w:r>
      <w:proofErr w:type="spellEnd"/>
      <w:r w:rsidRPr="00CA4B99">
        <w:t>/m, 5,0 m lai, mittekootud)</w:t>
      </w:r>
    </w:p>
    <w:p w14:paraId="4ED70FAB" w14:textId="77777777" w:rsidR="00330F5E" w:rsidRPr="00CA4B99" w:rsidRDefault="00330F5E" w:rsidP="00330F5E">
      <w:pPr>
        <w:pStyle w:val="Loendilik"/>
        <w:numPr>
          <w:ilvl w:val="0"/>
          <w:numId w:val="12"/>
        </w:numPr>
        <w:suppressAutoHyphens w:val="0"/>
        <w:autoSpaceDE w:val="0"/>
        <w:autoSpaceDN w:val="0"/>
        <w:adjustRightInd w:val="0"/>
        <w:jc w:val="both"/>
      </w:pPr>
      <w:r w:rsidRPr="00CA4B99">
        <w:t>Dreenkiht (liiv (k≥1,0m/24h)</w:t>
      </w:r>
      <w:r w:rsidRPr="00CA4B99">
        <w:tab/>
      </w:r>
      <w:r w:rsidRPr="00CA4B99">
        <w:tab/>
      </w:r>
      <w:r w:rsidRPr="00CA4B99">
        <w:tab/>
      </w:r>
      <w:r w:rsidRPr="00CA4B99">
        <w:tab/>
      </w:r>
      <w:r w:rsidRPr="00CA4B99">
        <w:tab/>
      </w:r>
      <w:r w:rsidRPr="00CA4B99">
        <w:tab/>
      </w:r>
      <w:proofErr w:type="spellStart"/>
      <w:r w:rsidRPr="00CA4B99">
        <w:t>h</w:t>
      </w:r>
      <w:r w:rsidRPr="00CA4B99">
        <w:rPr>
          <w:vertAlign w:val="subscript"/>
        </w:rPr>
        <w:t>min</w:t>
      </w:r>
      <w:proofErr w:type="spellEnd"/>
      <w:r w:rsidRPr="00CA4B99">
        <w:t>=20cm</w:t>
      </w:r>
    </w:p>
    <w:p w14:paraId="0E655025" w14:textId="74919C01" w:rsidR="00330F5E" w:rsidRPr="00CA4B99" w:rsidRDefault="00330F5E" w:rsidP="00330F5E">
      <w:pPr>
        <w:pStyle w:val="Loendilik"/>
        <w:numPr>
          <w:ilvl w:val="0"/>
          <w:numId w:val="12"/>
        </w:numPr>
        <w:suppressAutoHyphens w:val="0"/>
        <w:autoSpaceDE w:val="0"/>
        <w:autoSpaceDN w:val="0"/>
        <w:adjustRightInd w:val="0"/>
        <w:jc w:val="both"/>
      </w:pPr>
      <w:r w:rsidRPr="00CA4B99">
        <w:t xml:space="preserve">Aluspinnas – liiv </w:t>
      </w:r>
    </w:p>
    <w:p w14:paraId="5FC04147" w14:textId="77777777" w:rsidR="00330F5E" w:rsidRPr="00CA4B99" w:rsidRDefault="00330F5E" w:rsidP="00330F5E">
      <w:pPr>
        <w:suppressAutoHyphens w:val="0"/>
        <w:autoSpaceDE w:val="0"/>
        <w:autoSpaceDN w:val="0"/>
        <w:adjustRightInd w:val="0"/>
        <w:jc w:val="both"/>
      </w:pPr>
      <w:r w:rsidRPr="00CA4B99">
        <w:t>Juurdepääsutee kruuskate rajatakse järgmiselt:</w:t>
      </w:r>
    </w:p>
    <w:p w14:paraId="6D953694" w14:textId="77777777" w:rsidR="00330F5E" w:rsidRPr="00CA4B99" w:rsidRDefault="00330F5E" w:rsidP="00330F5E">
      <w:pPr>
        <w:pStyle w:val="Loendilik"/>
        <w:numPr>
          <w:ilvl w:val="0"/>
          <w:numId w:val="13"/>
        </w:numPr>
        <w:suppressAutoHyphens w:val="0"/>
        <w:autoSpaceDE w:val="0"/>
        <w:autoSpaceDN w:val="0"/>
        <w:adjustRightInd w:val="0"/>
        <w:jc w:val="both"/>
      </w:pPr>
      <w:r w:rsidRPr="00CA4B99">
        <w:t>Purustatud kruus (positsioon nr 6)</w:t>
      </w:r>
      <w:r w:rsidRPr="00CA4B99">
        <w:tab/>
      </w:r>
      <w:r w:rsidRPr="00CA4B99">
        <w:tab/>
        <w:t xml:space="preserve"> </w:t>
      </w:r>
      <w:r w:rsidRPr="00CA4B99">
        <w:tab/>
      </w:r>
      <w:r w:rsidRPr="00CA4B99">
        <w:tab/>
      </w:r>
      <w:r w:rsidRPr="00CA4B99">
        <w:tab/>
        <w:t xml:space="preserve">h=12cm </w:t>
      </w:r>
    </w:p>
    <w:p w14:paraId="105BBA4A" w14:textId="77777777" w:rsidR="00330F5E" w:rsidRPr="00CA4B99" w:rsidRDefault="00330F5E" w:rsidP="00330F5E">
      <w:pPr>
        <w:pStyle w:val="Loendilik"/>
        <w:numPr>
          <w:ilvl w:val="0"/>
          <w:numId w:val="13"/>
        </w:numPr>
        <w:suppressAutoHyphens w:val="0"/>
        <w:autoSpaceDE w:val="0"/>
        <w:autoSpaceDN w:val="0"/>
        <w:adjustRightInd w:val="0"/>
        <w:jc w:val="both"/>
      </w:pPr>
      <w:r w:rsidRPr="00CA4B99">
        <w:t>Sorteeritud kruus (positsioon nr 4)</w:t>
      </w:r>
      <w:r w:rsidRPr="00CA4B99">
        <w:tab/>
      </w:r>
      <w:r w:rsidRPr="00CA4B99">
        <w:tab/>
      </w:r>
      <w:r w:rsidRPr="00CA4B99">
        <w:tab/>
      </w:r>
      <w:r w:rsidRPr="00CA4B99">
        <w:tab/>
      </w:r>
      <w:r w:rsidRPr="00CA4B99">
        <w:tab/>
        <w:t>h=</w:t>
      </w:r>
      <w:r w:rsidRPr="00CA4B99">
        <w:rPr>
          <w:vertAlign w:val="subscript"/>
        </w:rPr>
        <w:t>min</w:t>
      </w:r>
      <w:r w:rsidRPr="00CA4B99">
        <w:t>20cm</w:t>
      </w:r>
    </w:p>
    <w:p w14:paraId="2A06595D" w14:textId="6E56C11B" w:rsidR="00330F5E" w:rsidRPr="00CA4B99" w:rsidRDefault="003E78CE" w:rsidP="00330F5E">
      <w:pPr>
        <w:pStyle w:val="Loendilik"/>
        <w:numPr>
          <w:ilvl w:val="0"/>
          <w:numId w:val="13"/>
        </w:numPr>
        <w:suppressAutoHyphens w:val="0"/>
        <w:autoSpaceDE w:val="0"/>
        <w:autoSpaceDN w:val="0"/>
        <w:adjustRightInd w:val="0"/>
        <w:jc w:val="both"/>
      </w:pPr>
      <w:r w:rsidRPr="00CA4B99">
        <w:t xml:space="preserve">Geotekstiilil (Deklareeritud tõmbetugevus MD/CMD ≥20 </w:t>
      </w:r>
      <w:proofErr w:type="spellStart"/>
      <w:r w:rsidRPr="00CA4B99">
        <w:t>kN</w:t>
      </w:r>
      <w:proofErr w:type="spellEnd"/>
      <w:r w:rsidRPr="00CA4B99">
        <w:t>/m, 5,0 m lai, mittekootud)</w:t>
      </w:r>
      <w:r w:rsidR="00330F5E" w:rsidRPr="00CA4B99">
        <w:t xml:space="preserve"> </w:t>
      </w:r>
    </w:p>
    <w:p w14:paraId="509F0C44" w14:textId="77777777" w:rsidR="00330F5E" w:rsidRPr="00CA4B99" w:rsidRDefault="00330F5E" w:rsidP="00330F5E">
      <w:pPr>
        <w:pStyle w:val="Loendilik"/>
        <w:numPr>
          <w:ilvl w:val="0"/>
          <w:numId w:val="13"/>
        </w:numPr>
        <w:suppressAutoHyphens w:val="0"/>
        <w:autoSpaceDE w:val="0"/>
        <w:autoSpaceDN w:val="0"/>
        <w:adjustRightInd w:val="0"/>
        <w:jc w:val="both"/>
      </w:pPr>
      <w:r w:rsidRPr="00CA4B99">
        <w:t xml:space="preserve">Täitepinnas (liiv </w:t>
      </w:r>
      <w:proofErr w:type="spellStart"/>
      <w:r w:rsidRPr="00CA4B99">
        <w:t>dreenivus</w:t>
      </w:r>
      <w:proofErr w:type="spellEnd"/>
      <w:r w:rsidRPr="00CA4B99">
        <w:t xml:space="preserve"> min. 0,5m/</w:t>
      </w:r>
      <w:proofErr w:type="spellStart"/>
      <w:r w:rsidRPr="00CA4B99">
        <w:t>ööp</w:t>
      </w:r>
      <w:proofErr w:type="spellEnd"/>
      <w:r w:rsidRPr="00CA4B99">
        <w:t xml:space="preserve">) </w:t>
      </w:r>
      <w:r w:rsidRPr="00CA4B99">
        <w:tab/>
      </w:r>
      <w:r w:rsidRPr="00CA4B99">
        <w:tab/>
      </w:r>
      <w:r w:rsidRPr="00CA4B99">
        <w:tab/>
      </w:r>
      <w:r w:rsidRPr="00CA4B99">
        <w:tab/>
        <w:t>h=</w:t>
      </w:r>
      <w:r w:rsidRPr="00CA4B99">
        <w:rPr>
          <w:vertAlign w:val="subscript"/>
        </w:rPr>
        <w:t>min</w:t>
      </w:r>
      <w:r w:rsidRPr="00CA4B99">
        <w:t>20cm</w:t>
      </w:r>
    </w:p>
    <w:p w14:paraId="00A6717C" w14:textId="4ADE38E6" w:rsidR="00330F5E" w:rsidRPr="00CA4B99" w:rsidRDefault="00330F5E" w:rsidP="00330F5E">
      <w:pPr>
        <w:pStyle w:val="Loendilik"/>
        <w:numPr>
          <w:ilvl w:val="0"/>
          <w:numId w:val="13"/>
        </w:numPr>
        <w:suppressAutoHyphens w:val="0"/>
        <w:autoSpaceDE w:val="0"/>
        <w:autoSpaceDN w:val="0"/>
        <w:adjustRightInd w:val="0"/>
        <w:jc w:val="both"/>
      </w:pPr>
      <w:r w:rsidRPr="00CA4B99">
        <w:t xml:space="preserve">Aluspinnas – liiv </w:t>
      </w:r>
    </w:p>
    <w:p w14:paraId="5CF715FD" w14:textId="7C8224DE" w:rsidR="00330F5E" w:rsidRPr="00CA4B99" w:rsidRDefault="00F1146D" w:rsidP="00330F5E">
      <w:pPr>
        <w:suppressAutoHyphens w:val="0"/>
        <w:autoSpaceDE w:val="0"/>
        <w:autoSpaceDN w:val="0"/>
        <w:adjustRightInd w:val="0"/>
        <w:jc w:val="both"/>
      </w:pPr>
      <w:r w:rsidRPr="00CA4B99">
        <w:lastRenderedPageBreak/>
        <w:t>T</w:t>
      </w:r>
      <w:r w:rsidR="00330F5E" w:rsidRPr="00CA4B99">
        <w:t xml:space="preserve">ee ristumiskohal olemasolevad kraavid </w:t>
      </w:r>
      <w:r w:rsidR="00382820" w:rsidRPr="00CA4B99">
        <w:t xml:space="preserve">ja truubid </w:t>
      </w:r>
      <w:r w:rsidR="00330F5E" w:rsidRPr="00CA4B99">
        <w:t xml:space="preserve">puuduvad. Olemasolevad kraavid tuleb puhastada vastavalt plaanilahenduses näidatud ulatuses. </w:t>
      </w:r>
    </w:p>
    <w:p w14:paraId="7CBF5248" w14:textId="26C9DBC5" w:rsidR="00515C18" w:rsidRPr="00CA4B99" w:rsidRDefault="0081600B" w:rsidP="00DA571E">
      <w:pPr>
        <w:suppressAutoHyphens w:val="0"/>
        <w:autoSpaceDE w:val="0"/>
        <w:autoSpaceDN w:val="0"/>
        <w:adjustRightInd w:val="0"/>
        <w:jc w:val="both"/>
        <w:rPr>
          <w:highlight w:val="yellow"/>
        </w:rPr>
      </w:pPr>
      <w:bookmarkStart w:id="7" w:name="_Hlk207354925"/>
      <w:r w:rsidRPr="00CA4B99">
        <w:rPr>
          <w:b/>
          <w:bCs/>
        </w:rPr>
        <w:t>Latisilla tee</w:t>
      </w:r>
      <w:bookmarkEnd w:id="7"/>
      <w:r w:rsidRPr="00CA4B99">
        <w:rPr>
          <w:b/>
          <w:bCs/>
        </w:rPr>
        <w:t xml:space="preserve"> (5,101 km)</w:t>
      </w:r>
      <w:r w:rsidR="000B0721" w:rsidRPr="00CA4B99">
        <w:t xml:space="preserve"> algab </w:t>
      </w:r>
      <w:r w:rsidR="00B523E2" w:rsidRPr="00CA4B99">
        <w:t>riigiteelt 17 Keila - Haapsalu km 33,545 ja lõppeb riigiteel 11175  Viruküla - Padise km 8,447</w:t>
      </w:r>
      <w:r w:rsidR="00745706" w:rsidRPr="00CA4B99">
        <w:t>.</w:t>
      </w:r>
    </w:p>
    <w:p w14:paraId="1E4446A3" w14:textId="423E7F48" w:rsidR="00BB69E7" w:rsidRPr="00CA4B99" w:rsidRDefault="001F65F0" w:rsidP="00DA571E">
      <w:pPr>
        <w:suppressAutoHyphens w:val="0"/>
        <w:autoSpaceDE w:val="0"/>
        <w:autoSpaceDN w:val="0"/>
        <w:adjustRightInd w:val="0"/>
        <w:jc w:val="both"/>
      </w:pPr>
      <w:r w:rsidRPr="00CA4B99">
        <w:t>Latisilla teel on kokku 9 rekonstrueeritavat truupi, 16 ehitatavat truupi, 1 uuendatav truup ja 2 likvideeritavat truup.</w:t>
      </w:r>
    </w:p>
    <w:p w14:paraId="677F6552" w14:textId="77777777" w:rsidR="00743020" w:rsidRPr="00CA4B99" w:rsidRDefault="003A34C1" w:rsidP="00743020">
      <w:pPr>
        <w:suppressAutoHyphens w:val="0"/>
        <w:autoSpaceDE w:val="0"/>
        <w:autoSpaceDN w:val="0"/>
        <w:adjustRightInd w:val="0"/>
        <w:jc w:val="both"/>
      </w:pPr>
      <w:r w:rsidRPr="00CA4B99">
        <w:t>Latisilla tee</w:t>
      </w:r>
      <w:r w:rsidR="00B2041E" w:rsidRPr="00CA4B99">
        <w:t xml:space="preserve">le </w:t>
      </w:r>
      <w:r w:rsidR="00743020" w:rsidRPr="00CA4B99">
        <w:t xml:space="preserve">ehitatakse katend 4,5 - 10cm segu 0/32mm (Pos 6) - 20cm segu 0/63mm (Pos 4) - geotekstiil (Deklareeritud tõmbetugevus MD/CMD ≥20 </w:t>
      </w:r>
      <w:proofErr w:type="spellStart"/>
      <w:r w:rsidR="00743020" w:rsidRPr="00CA4B99">
        <w:t>kN</w:t>
      </w:r>
      <w:proofErr w:type="spellEnd"/>
      <w:r w:rsidR="00743020" w:rsidRPr="00CA4B99">
        <w:t xml:space="preserve">/m, 5,0 m lai, mittekootud). Tee koguulatuses kasutatakse geotekstiili (Deklareeritud tõmbetugevus MD/CMD ≥20 </w:t>
      </w:r>
      <w:proofErr w:type="spellStart"/>
      <w:r w:rsidR="00743020" w:rsidRPr="00CA4B99">
        <w:t>kN</w:t>
      </w:r>
      <w:proofErr w:type="spellEnd"/>
      <w:r w:rsidR="00743020" w:rsidRPr="00CA4B99">
        <w:t xml:space="preserve">/m, 5,0 m lai, mittekootud), et vältida pinnaste segunemist. </w:t>
      </w:r>
    </w:p>
    <w:p w14:paraId="1D5EF2D4" w14:textId="77777777" w:rsidR="00743020" w:rsidRPr="00CA4B99" w:rsidRDefault="00743020" w:rsidP="00743020">
      <w:pPr>
        <w:suppressAutoHyphens w:val="0"/>
        <w:autoSpaceDE w:val="0"/>
        <w:autoSpaceDN w:val="0"/>
        <w:adjustRightInd w:val="0"/>
        <w:jc w:val="both"/>
      </w:pPr>
      <w:r w:rsidRPr="00CA4B99">
        <w:t>Tee mulle töödeldakse profiili, planeeritakse 6 m laiuselt ning tihendatakse.</w:t>
      </w:r>
    </w:p>
    <w:p w14:paraId="20178F7F" w14:textId="53D2E3AA" w:rsidR="00B2041E" w:rsidRPr="00CA4B99" w:rsidRDefault="00743020" w:rsidP="00743020">
      <w:pPr>
        <w:suppressAutoHyphens w:val="0"/>
        <w:autoSpaceDE w:val="0"/>
        <w:autoSpaceDN w:val="0"/>
        <w:adjustRightInd w:val="0"/>
        <w:jc w:val="both"/>
        <w:rPr>
          <w:highlight w:val="yellow"/>
        </w:rPr>
      </w:pPr>
      <w:r w:rsidRPr="00CA4B99">
        <w:t>La</w:t>
      </w:r>
      <w:r w:rsidR="00C40A05" w:rsidRPr="00CA4B99">
        <w:t>t</w:t>
      </w:r>
      <w:r w:rsidRPr="00CA4B99">
        <w:t>i</w:t>
      </w:r>
      <w:r w:rsidR="00BE3D09" w:rsidRPr="00CA4B99">
        <w:t>sill</w:t>
      </w:r>
      <w:r w:rsidRPr="00CA4B99">
        <w:t>a teele on pöörangule ette nähtud rajada teelaiendus. Teelaiendus rajatakse 5,3-7 meetri laiusena. Teelaiendusele üleminek rajatakse 10 meetri pikkusena.</w:t>
      </w:r>
    </w:p>
    <w:p w14:paraId="742EE6D1" w14:textId="3F55CA15" w:rsidR="00B2041E" w:rsidRPr="00CA4B99" w:rsidRDefault="00542509" w:rsidP="00B2041E">
      <w:pPr>
        <w:suppressAutoHyphens w:val="0"/>
        <w:autoSpaceDE w:val="0"/>
        <w:autoSpaceDN w:val="0"/>
        <w:adjustRightInd w:val="0"/>
        <w:jc w:val="both"/>
        <w:rPr>
          <w:highlight w:val="yellow"/>
        </w:rPr>
      </w:pPr>
      <w:proofErr w:type="spellStart"/>
      <w:r w:rsidRPr="00CA4B99">
        <w:t>Mahasõidukoht</w:t>
      </w:r>
      <w:proofErr w:type="spellEnd"/>
      <w:r w:rsidRPr="00CA4B99">
        <w:t xml:space="preserve"> M1 rajatakse 20 meetri pikkune, 4,5 meetrit laiune ja pöörderaadiusega 10 meetrit. </w:t>
      </w:r>
      <w:proofErr w:type="spellStart"/>
      <w:r w:rsidRPr="00CA4B99">
        <w:t>Mahasõidukohad</w:t>
      </w:r>
      <w:proofErr w:type="spellEnd"/>
      <w:r w:rsidRPr="00CA4B99">
        <w:t xml:space="preserve"> M3 (16 tk) rajatakse 10 meetri pikkused, 4,5 meetrit laiused ja pöörderaadiusega 10 meetrit. </w:t>
      </w:r>
      <w:proofErr w:type="spellStart"/>
      <w:r w:rsidRPr="00CA4B99">
        <w:t>Mahasõidukohad</w:t>
      </w:r>
      <w:proofErr w:type="spellEnd"/>
      <w:r w:rsidRPr="00CA4B99">
        <w:t xml:space="preserve"> R3 </w:t>
      </w:r>
      <w:r w:rsidR="00DF45DD" w:rsidRPr="00CA4B99">
        <w:t>(17 tk) rajatakse</w:t>
      </w:r>
      <w:r w:rsidRPr="00CA4B99">
        <w:t xml:space="preserve"> 5 meetri pikkused, 4,5 meetrit laiused ja pöörderaadiusega 5 meetrit. Möödasõidukohad </w:t>
      </w:r>
      <w:r w:rsidR="00E67C1D" w:rsidRPr="00CA4B99">
        <w:t>(7 tk) rajatakse</w:t>
      </w:r>
      <w:r w:rsidRPr="00CA4B99">
        <w:t xml:space="preserve"> 3,5 meetri laiused ning 80 meetri pikkused</w:t>
      </w:r>
      <w:r w:rsidR="00932226" w:rsidRPr="00CA4B99">
        <w:t>.</w:t>
      </w:r>
    </w:p>
    <w:p w14:paraId="4659CA79" w14:textId="4B8A70CE" w:rsidR="00B2041E" w:rsidRPr="00CA4B99" w:rsidRDefault="00991C0B" w:rsidP="00991C0B">
      <w:pPr>
        <w:suppressAutoHyphens w:val="0"/>
        <w:autoSpaceDE w:val="0"/>
        <w:autoSpaceDN w:val="0"/>
        <w:adjustRightInd w:val="0"/>
        <w:jc w:val="both"/>
        <w:rPr>
          <w:highlight w:val="yellow"/>
        </w:rPr>
      </w:pPr>
      <w:r w:rsidRPr="00CA4B99">
        <w:t xml:space="preserve">Teede rajatised ehitatakse kulumiskihiga 10cm segu 0/32 (Pos 6) 20cm kruusalusel segu 0/63mm (Pos 4) geotekstiilil (Deklareeritud tõmbetugevus MD/CMD ≥20 </w:t>
      </w:r>
      <w:proofErr w:type="spellStart"/>
      <w:r w:rsidRPr="00CA4B99">
        <w:t>kN</w:t>
      </w:r>
      <w:proofErr w:type="spellEnd"/>
      <w:r w:rsidRPr="00CA4B99">
        <w:t>/m, 5,0 m lai, mittekootud). Teede rajatiste muldkeha ehitatakse kraavidest saadud sobivast pinnasest või juurde veetavast pinnasest</w:t>
      </w:r>
      <w:r w:rsidR="00D03E8B" w:rsidRPr="00CA4B99">
        <w:t xml:space="preserve"> </w:t>
      </w:r>
      <w:bookmarkStart w:id="8" w:name="_Hlk207368089"/>
      <w:r w:rsidR="00D03E8B" w:rsidRPr="00CA4B99">
        <w:t>(liiv (k≥0,5m/24h))</w:t>
      </w:r>
      <w:r w:rsidRPr="00CA4B99">
        <w:t xml:space="preserve"> </w:t>
      </w:r>
      <w:bookmarkEnd w:id="8"/>
      <w:r w:rsidRPr="00CA4B99">
        <w:t xml:space="preserve">(h=30cm). </w:t>
      </w:r>
      <w:proofErr w:type="spellStart"/>
      <w:r w:rsidRPr="00CA4B99">
        <w:t>Mahasõidukohad</w:t>
      </w:r>
      <w:proofErr w:type="spellEnd"/>
      <w:r w:rsidRPr="00CA4B99">
        <w:t xml:space="preserve"> ehitatakse põikkaldega 4%.</w:t>
      </w:r>
    </w:p>
    <w:p w14:paraId="62FF2B16" w14:textId="48D556E6" w:rsidR="00330F5E" w:rsidRPr="00CA4B99" w:rsidRDefault="00330F5E" w:rsidP="00396B1B">
      <w:pPr>
        <w:suppressAutoHyphens w:val="0"/>
        <w:autoSpaceDE w:val="0"/>
        <w:autoSpaceDN w:val="0"/>
        <w:adjustRightInd w:val="0"/>
        <w:jc w:val="both"/>
        <w:rPr>
          <w:highlight w:val="yellow"/>
        </w:rPr>
      </w:pPr>
      <w:proofErr w:type="spellStart"/>
      <w:r w:rsidRPr="00CA4B99">
        <w:t>Mahasõit</w:t>
      </w:r>
      <w:proofErr w:type="spellEnd"/>
      <w:r w:rsidRPr="00CA4B99">
        <w:t xml:space="preserve"> </w:t>
      </w:r>
      <w:r w:rsidR="0034148A" w:rsidRPr="00CA4B99">
        <w:t xml:space="preserve">riigiteelt 17 Keila - Haapsalu km 33,545 Latisilla teele ning </w:t>
      </w:r>
      <w:proofErr w:type="spellStart"/>
      <w:r w:rsidR="0034148A" w:rsidRPr="00CA4B99">
        <w:t>mahasõit</w:t>
      </w:r>
      <w:proofErr w:type="spellEnd"/>
      <w:r w:rsidR="0034148A" w:rsidRPr="00CA4B99">
        <w:t xml:space="preserve"> </w:t>
      </w:r>
      <w:r w:rsidRPr="00CA4B99">
        <w:t xml:space="preserve">riigiteelt </w:t>
      </w:r>
      <w:r w:rsidR="00262254" w:rsidRPr="00CA4B99">
        <w:t>11175 Viruküla - Padise km 8,447 Latisilla</w:t>
      </w:r>
      <w:r w:rsidRPr="00CA4B99">
        <w:t xml:space="preserve"> teele ehitatakse vastavalt Teelahendus OÜ poolt koostatud "</w:t>
      </w:r>
      <w:r w:rsidR="00396B1B" w:rsidRPr="00CA4B99">
        <w:t xml:space="preserve">Harju maakond, Lääne-Harju vald, Metslõugu küla, riigitee 17 Keila-Haapsalu km 33,545 ja Latisilla tee ning Saue vald, </w:t>
      </w:r>
      <w:proofErr w:type="spellStart"/>
      <w:r w:rsidR="00396B1B" w:rsidRPr="00CA4B99">
        <w:t>Siimika</w:t>
      </w:r>
      <w:proofErr w:type="spellEnd"/>
      <w:r w:rsidR="00396B1B" w:rsidRPr="00CA4B99">
        <w:t xml:space="preserve"> küla riigitee 11175 Viruküla-Padise km 7,349 ja </w:t>
      </w:r>
      <w:proofErr w:type="spellStart"/>
      <w:r w:rsidR="00396B1B" w:rsidRPr="00CA4B99">
        <w:t>Rämmi</w:t>
      </w:r>
      <w:proofErr w:type="spellEnd"/>
      <w:r w:rsidR="00396B1B" w:rsidRPr="00CA4B99">
        <w:t xml:space="preserve"> tee, km 8,445 ja Laiaaugu tee ning km 8,447 ja Latisilla tee</w:t>
      </w:r>
      <w:r w:rsidRPr="00CA4B99">
        <w:t xml:space="preserve"> ristumiskoh</w:t>
      </w:r>
      <w:r w:rsidR="00FF7414" w:rsidRPr="00CA4B99">
        <w:t>tade</w:t>
      </w:r>
      <w:r w:rsidRPr="00CA4B99">
        <w:t xml:space="preserve"> rekonstrueerimise PÕHIPROJEKT (töö nr. PP-23-0</w:t>
      </w:r>
      <w:r w:rsidR="00774E6A" w:rsidRPr="00CA4B99">
        <w:t>2</w:t>
      </w:r>
      <w:r w:rsidRPr="00CA4B99">
        <w:t>)" alusel.</w:t>
      </w:r>
    </w:p>
    <w:p w14:paraId="173D3827" w14:textId="19AECEC7" w:rsidR="00C07C7F" w:rsidRPr="00CA4B99" w:rsidRDefault="00C07C7F" w:rsidP="005D0694">
      <w:pPr>
        <w:suppressAutoHyphens w:val="0"/>
        <w:autoSpaceDE w:val="0"/>
        <w:autoSpaceDN w:val="0"/>
        <w:adjustRightInd w:val="0"/>
        <w:jc w:val="both"/>
      </w:pPr>
      <w:r w:rsidRPr="00CA4B99">
        <w:t xml:space="preserve">Uus </w:t>
      </w:r>
      <w:proofErr w:type="spellStart"/>
      <w:r w:rsidRPr="00CA4B99">
        <w:t>mahasõit</w:t>
      </w:r>
      <w:proofErr w:type="spellEnd"/>
      <w:r w:rsidRPr="00CA4B99">
        <w:t xml:space="preserve"> ehitatakse riigitee nr 17 Keila-Haapsalu km 33,545 kohale riigiteega 90</w:t>
      </w:r>
      <w:r w:rsidR="0027399C" w:rsidRPr="00CA4B99">
        <w:t xml:space="preserve">° </w:t>
      </w:r>
      <w:r w:rsidRPr="00CA4B99">
        <w:t xml:space="preserve">all. </w:t>
      </w:r>
      <w:proofErr w:type="spellStart"/>
      <w:r w:rsidRPr="00CA4B99">
        <w:t>Mahasõidukoha</w:t>
      </w:r>
      <w:proofErr w:type="spellEnd"/>
      <w:r w:rsidRPr="00CA4B99">
        <w:t xml:space="preserve"> ümber on ca 20 cm paksune huumuskiht ja</w:t>
      </w:r>
      <w:r w:rsidR="0027399C" w:rsidRPr="00CA4B99">
        <w:t xml:space="preserve"> </w:t>
      </w:r>
      <w:r w:rsidRPr="00CA4B99">
        <w:t>aluspinnaseks on liiv. Riigitee servast ca 30m kaugusel (ida suunas) asub olemasolev kraav ja</w:t>
      </w:r>
      <w:r w:rsidR="0027399C" w:rsidRPr="00CA4B99">
        <w:t xml:space="preserve"> </w:t>
      </w:r>
      <w:proofErr w:type="spellStart"/>
      <w:r w:rsidRPr="00CA4B99">
        <w:t>mahasõidu</w:t>
      </w:r>
      <w:proofErr w:type="spellEnd"/>
      <w:r w:rsidRPr="00CA4B99">
        <w:t xml:space="preserve"> Ø</w:t>
      </w:r>
      <w:r w:rsidR="0027399C" w:rsidRPr="00CA4B99">
        <w:t xml:space="preserve"> </w:t>
      </w:r>
      <w:r w:rsidRPr="00CA4B99">
        <w:t>400mm plasttruup. Samuti asub seal ka olemasolev Elektrilevi OÜ elektriõhuliin</w:t>
      </w:r>
      <w:r w:rsidR="0027399C" w:rsidRPr="00CA4B99">
        <w:t xml:space="preserve">. </w:t>
      </w:r>
    </w:p>
    <w:p w14:paraId="066CDDE6" w14:textId="05AEDA69" w:rsidR="005D0694" w:rsidRPr="00CA4B99" w:rsidRDefault="005D0694" w:rsidP="005D0694">
      <w:pPr>
        <w:suppressAutoHyphens w:val="0"/>
        <w:autoSpaceDE w:val="0"/>
        <w:autoSpaceDN w:val="0"/>
        <w:adjustRightInd w:val="0"/>
        <w:jc w:val="both"/>
      </w:pPr>
      <w:r w:rsidRPr="00CA4B99">
        <w:t xml:space="preserve">Uus </w:t>
      </w:r>
      <w:proofErr w:type="spellStart"/>
      <w:r w:rsidRPr="00CA4B99">
        <w:t>mahasõit</w:t>
      </w:r>
      <w:proofErr w:type="spellEnd"/>
      <w:r w:rsidRPr="00CA4B99">
        <w:t xml:space="preserve"> ehitatakse riigitee nr 11175 Viruküla-Padise km 8,447 kohale riigiteega 110° all. </w:t>
      </w:r>
      <w:proofErr w:type="spellStart"/>
      <w:r w:rsidRPr="00CA4B99">
        <w:t>Mahasõidukoha</w:t>
      </w:r>
      <w:proofErr w:type="spellEnd"/>
      <w:r w:rsidRPr="00CA4B99">
        <w:t xml:space="preserve"> ümber on ca 20 cm paksune huumuskiht ja aluspinnaseks on liiv. Teepeenrad on rohtunud. Ristumiskohal asuvad olemasolevad kraavid. Olemasolevad truubid ja tehnovõrgud ristumiskoha piirkonnas puuduvad.</w:t>
      </w:r>
    </w:p>
    <w:p w14:paraId="4678E347" w14:textId="77777777" w:rsidR="003720A4" w:rsidRPr="00CA4B99" w:rsidRDefault="00C07C7F" w:rsidP="00C07C7F">
      <w:pPr>
        <w:suppressAutoHyphens w:val="0"/>
        <w:autoSpaceDE w:val="0"/>
        <w:autoSpaceDN w:val="0"/>
        <w:adjustRightInd w:val="0"/>
        <w:jc w:val="both"/>
      </w:pPr>
      <w:r w:rsidRPr="00CA4B99">
        <w:t xml:space="preserve">1-20 </w:t>
      </w:r>
      <w:proofErr w:type="spellStart"/>
      <w:r w:rsidRPr="00CA4B99">
        <w:t>kV</w:t>
      </w:r>
      <w:proofErr w:type="spellEnd"/>
      <w:r w:rsidRPr="00CA4B99">
        <w:t>.</w:t>
      </w:r>
      <w:r w:rsidR="00330F5E" w:rsidRPr="00CA4B99">
        <w:t xml:space="preserve"> Ristumiskohtade </w:t>
      </w:r>
      <w:proofErr w:type="spellStart"/>
      <w:r w:rsidR="00330F5E" w:rsidRPr="00CA4B99">
        <w:t>pikikalle</w:t>
      </w:r>
      <w:proofErr w:type="spellEnd"/>
      <w:r w:rsidR="00330F5E" w:rsidRPr="00CA4B99">
        <w:t xml:space="preserve"> </w:t>
      </w:r>
      <w:r w:rsidR="000648D2" w:rsidRPr="00CA4B99">
        <w:t xml:space="preserve">Latisilla teel (17, 33,545) on 2,0% ja </w:t>
      </w:r>
      <w:r w:rsidR="00FF6151" w:rsidRPr="00CA4B99">
        <w:t>(11175, km 8,447) on 1,5%</w:t>
      </w:r>
      <w:r w:rsidR="00330F5E" w:rsidRPr="00CA4B99">
        <w:t xml:space="preserve">. </w:t>
      </w:r>
      <w:r w:rsidR="003720A4" w:rsidRPr="00CA4B99">
        <w:t>T</w:t>
      </w:r>
      <w:r w:rsidR="00330F5E" w:rsidRPr="00CA4B99">
        <w:t>eele on ettenähtud kahepoolse põikkaldega 2,5%-</w:t>
      </w:r>
      <w:proofErr w:type="spellStart"/>
      <w:r w:rsidR="00330F5E" w:rsidRPr="00CA4B99">
        <w:t>ne</w:t>
      </w:r>
      <w:proofErr w:type="spellEnd"/>
      <w:r w:rsidR="00330F5E" w:rsidRPr="00CA4B99">
        <w:t xml:space="preserve"> a/b kate ning 3,0%-</w:t>
      </w:r>
      <w:proofErr w:type="spellStart"/>
      <w:r w:rsidR="00330F5E" w:rsidRPr="00CA4B99">
        <w:t>ne</w:t>
      </w:r>
      <w:proofErr w:type="spellEnd"/>
      <w:r w:rsidR="00330F5E" w:rsidRPr="00CA4B99">
        <w:t xml:space="preserve"> kahepoolse põikkaldega kruuskate.</w:t>
      </w:r>
    </w:p>
    <w:p w14:paraId="7224CB59" w14:textId="4C136426" w:rsidR="00330F5E" w:rsidRPr="00CA4B99" w:rsidRDefault="00330F5E" w:rsidP="00C07C7F">
      <w:pPr>
        <w:suppressAutoHyphens w:val="0"/>
        <w:autoSpaceDE w:val="0"/>
        <w:autoSpaceDN w:val="0"/>
        <w:adjustRightInd w:val="0"/>
        <w:jc w:val="both"/>
      </w:pPr>
      <w:proofErr w:type="spellStart"/>
      <w:r w:rsidRPr="00CA4B99">
        <w:t>Mahasõidu</w:t>
      </w:r>
      <w:proofErr w:type="spellEnd"/>
      <w:r w:rsidRPr="00CA4B99">
        <w:t xml:space="preserve"> katend rajatakse asfaltbetoonkattega järgmiselt:</w:t>
      </w:r>
    </w:p>
    <w:p w14:paraId="089A05CE" w14:textId="77777777" w:rsidR="00330F5E" w:rsidRPr="00CA4B99" w:rsidRDefault="00330F5E" w:rsidP="00330F5E">
      <w:pPr>
        <w:pStyle w:val="Loendilik"/>
        <w:numPr>
          <w:ilvl w:val="0"/>
          <w:numId w:val="12"/>
        </w:numPr>
        <w:suppressAutoHyphens w:val="0"/>
        <w:autoSpaceDE w:val="0"/>
        <w:autoSpaceDN w:val="0"/>
        <w:adjustRightInd w:val="0"/>
        <w:jc w:val="both"/>
      </w:pPr>
      <w:r w:rsidRPr="00CA4B99">
        <w:t xml:space="preserve">Asfaltbetoon AC 16 </w:t>
      </w:r>
      <w:proofErr w:type="spellStart"/>
      <w:r w:rsidRPr="00CA4B99">
        <w:t>surf</w:t>
      </w:r>
      <w:proofErr w:type="spellEnd"/>
      <w:r w:rsidRPr="00CA4B99">
        <w:t xml:space="preserve"> </w:t>
      </w:r>
      <w:r w:rsidRPr="00CA4B99">
        <w:tab/>
      </w:r>
      <w:r w:rsidRPr="00CA4B99">
        <w:tab/>
      </w:r>
      <w:r w:rsidRPr="00CA4B99">
        <w:tab/>
      </w:r>
      <w:r w:rsidRPr="00CA4B99">
        <w:tab/>
      </w:r>
      <w:r w:rsidRPr="00CA4B99">
        <w:tab/>
      </w:r>
      <w:r w:rsidRPr="00CA4B99">
        <w:tab/>
        <w:t>h=9cm</w:t>
      </w:r>
    </w:p>
    <w:p w14:paraId="17DD55AD" w14:textId="77777777" w:rsidR="00330F5E" w:rsidRPr="00CA4B99" w:rsidRDefault="00330F5E" w:rsidP="00330F5E">
      <w:pPr>
        <w:pStyle w:val="Loendilik"/>
        <w:numPr>
          <w:ilvl w:val="0"/>
          <w:numId w:val="12"/>
        </w:numPr>
        <w:suppressAutoHyphens w:val="0"/>
        <w:autoSpaceDE w:val="0"/>
        <w:autoSpaceDN w:val="0"/>
        <w:adjustRightInd w:val="0"/>
        <w:jc w:val="both"/>
      </w:pPr>
      <w:proofErr w:type="spellStart"/>
      <w:r w:rsidRPr="00CA4B99">
        <w:t>Fraktsioneeritud</w:t>
      </w:r>
      <w:proofErr w:type="spellEnd"/>
      <w:r w:rsidRPr="00CA4B99">
        <w:t xml:space="preserve"> killustikust alus </w:t>
      </w:r>
      <w:proofErr w:type="spellStart"/>
      <w:r w:rsidRPr="00CA4B99">
        <w:t>fr</w:t>
      </w:r>
      <w:proofErr w:type="spellEnd"/>
      <w:r w:rsidRPr="00CA4B99">
        <w:t xml:space="preserve">. 32/63 kiilumisega </w:t>
      </w:r>
      <w:r w:rsidRPr="00CA4B99">
        <w:tab/>
      </w:r>
      <w:r w:rsidRPr="00CA4B99">
        <w:tab/>
        <w:t>h=20cm</w:t>
      </w:r>
    </w:p>
    <w:p w14:paraId="212C9D46" w14:textId="51447CAA" w:rsidR="00330F5E" w:rsidRPr="00CA4B99" w:rsidRDefault="00307851" w:rsidP="00330F5E">
      <w:pPr>
        <w:pStyle w:val="Loendilik"/>
        <w:numPr>
          <w:ilvl w:val="0"/>
          <w:numId w:val="12"/>
        </w:numPr>
        <w:suppressAutoHyphens w:val="0"/>
        <w:autoSpaceDE w:val="0"/>
        <w:autoSpaceDN w:val="0"/>
        <w:adjustRightInd w:val="0"/>
        <w:jc w:val="both"/>
      </w:pPr>
      <w:r w:rsidRPr="00CA4B99">
        <w:t xml:space="preserve">Geotekstiilil (Deklareeritud tõmbetugevus MD/CMD ≥20 </w:t>
      </w:r>
      <w:proofErr w:type="spellStart"/>
      <w:r w:rsidRPr="00CA4B99">
        <w:t>kN</w:t>
      </w:r>
      <w:proofErr w:type="spellEnd"/>
      <w:r w:rsidRPr="00CA4B99">
        <w:t>/m, 5,0 m lai, mittekootud)</w:t>
      </w:r>
    </w:p>
    <w:p w14:paraId="479A4E96" w14:textId="77777777" w:rsidR="00330F5E" w:rsidRPr="00CA4B99" w:rsidRDefault="00330F5E" w:rsidP="00330F5E">
      <w:pPr>
        <w:pStyle w:val="Loendilik"/>
        <w:numPr>
          <w:ilvl w:val="0"/>
          <w:numId w:val="12"/>
        </w:numPr>
        <w:suppressAutoHyphens w:val="0"/>
        <w:autoSpaceDE w:val="0"/>
        <w:autoSpaceDN w:val="0"/>
        <w:adjustRightInd w:val="0"/>
        <w:jc w:val="both"/>
      </w:pPr>
      <w:r w:rsidRPr="00CA4B99">
        <w:t>Dreenkiht (liiv (k≥1,0m/24h)</w:t>
      </w:r>
      <w:r w:rsidRPr="00CA4B99">
        <w:tab/>
      </w:r>
      <w:r w:rsidRPr="00CA4B99">
        <w:tab/>
      </w:r>
      <w:r w:rsidRPr="00CA4B99">
        <w:tab/>
      </w:r>
      <w:r w:rsidRPr="00CA4B99">
        <w:tab/>
      </w:r>
      <w:r w:rsidRPr="00CA4B99">
        <w:tab/>
      </w:r>
      <w:r w:rsidRPr="00CA4B99">
        <w:tab/>
      </w:r>
      <w:proofErr w:type="spellStart"/>
      <w:r w:rsidRPr="00CA4B99">
        <w:t>h</w:t>
      </w:r>
      <w:r w:rsidRPr="00CA4B99">
        <w:rPr>
          <w:vertAlign w:val="subscript"/>
        </w:rPr>
        <w:t>min</w:t>
      </w:r>
      <w:proofErr w:type="spellEnd"/>
      <w:r w:rsidRPr="00CA4B99">
        <w:t>=20cm</w:t>
      </w:r>
    </w:p>
    <w:p w14:paraId="0AAE75DB" w14:textId="2EE46816" w:rsidR="00330F5E" w:rsidRPr="00CA4B99" w:rsidRDefault="00330F5E" w:rsidP="00330F5E">
      <w:pPr>
        <w:pStyle w:val="Loendilik"/>
        <w:numPr>
          <w:ilvl w:val="0"/>
          <w:numId w:val="12"/>
        </w:numPr>
        <w:suppressAutoHyphens w:val="0"/>
        <w:autoSpaceDE w:val="0"/>
        <w:autoSpaceDN w:val="0"/>
        <w:adjustRightInd w:val="0"/>
        <w:jc w:val="both"/>
      </w:pPr>
      <w:r w:rsidRPr="00CA4B99">
        <w:t xml:space="preserve">Aluspinnas – liiv </w:t>
      </w:r>
    </w:p>
    <w:p w14:paraId="61EC1518" w14:textId="77777777" w:rsidR="00330F5E" w:rsidRPr="00CA4B99" w:rsidRDefault="00330F5E" w:rsidP="00330F5E">
      <w:pPr>
        <w:suppressAutoHyphens w:val="0"/>
        <w:autoSpaceDE w:val="0"/>
        <w:autoSpaceDN w:val="0"/>
        <w:adjustRightInd w:val="0"/>
        <w:jc w:val="both"/>
      </w:pPr>
      <w:r w:rsidRPr="00CA4B99">
        <w:t>Juurdepääsutee kruuskate rajatakse järgmiselt:</w:t>
      </w:r>
    </w:p>
    <w:p w14:paraId="38F21EF3" w14:textId="77777777" w:rsidR="00330F5E" w:rsidRPr="00CA4B99" w:rsidRDefault="00330F5E" w:rsidP="00330F5E">
      <w:pPr>
        <w:pStyle w:val="Loendilik"/>
        <w:numPr>
          <w:ilvl w:val="0"/>
          <w:numId w:val="13"/>
        </w:numPr>
        <w:suppressAutoHyphens w:val="0"/>
        <w:autoSpaceDE w:val="0"/>
        <w:autoSpaceDN w:val="0"/>
        <w:adjustRightInd w:val="0"/>
        <w:jc w:val="both"/>
      </w:pPr>
      <w:r w:rsidRPr="00CA4B99">
        <w:t>Purustatud kruus (positsioon nr 6)</w:t>
      </w:r>
      <w:r w:rsidRPr="00CA4B99">
        <w:tab/>
      </w:r>
      <w:r w:rsidRPr="00CA4B99">
        <w:tab/>
        <w:t xml:space="preserve"> </w:t>
      </w:r>
      <w:r w:rsidRPr="00CA4B99">
        <w:tab/>
      </w:r>
      <w:r w:rsidRPr="00CA4B99">
        <w:tab/>
      </w:r>
      <w:r w:rsidRPr="00CA4B99">
        <w:tab/>
        <w:t xml:space="preserve">h=12cm </w:t>
      </w:r>
    </w:p>
    <w:p w14:paraId="3B9A12F7" w14:textId="77777777" w:rsidR="00330F5E" w:rsidRPr="00CA4B99" w:rsidRDefault="00330F5E" w:rsidP="00330F5E">
      <w:pPr>
        <w:pStyle w:val="Loendilik"/>
        <w:numPr>
          <w:ilvl w:val="0"/>
          <w:numId w:val="13"/>
        </w:numPr>
        <w:suppressAutoHyphens w:val="0"/>
        <w:autoSpaceDE w:val="0"/>
        <w:autoSpaceDN w:val="0"/>
        <w:adjustRightInd w:val="0"/>
        <w:jc w:val="both"/>
      </w:pPr>
      <w:r w:rsidRPr="00CA4B99">
        <w:lastRenderedPageBreak/>
        <w:t>Sorteeritud kruus (positsioon nr 4)</w:t>
      </w:r>
      <w:r w:rsidRPr="00CA4B99">
        <w:tab/>
      </w:r>
      <w:r w:rsidRPr="00CA4B99">
        <w:tab/>
      </w:r>
      <w:r w:rsidRPr="00CA4B99">
        <w:tab/>
      </w:r>
      <w:r w:rsidRPr="00CA4B99">
        <w:tab/>
      </w:r>
      <w:r w:rsidRPr="00CA4B99">
        <w:tab/>
        <w:t>h=</w:t>
      </w:r>
      <w:r w:rsidRPr="00CA4B99">
        <w:rPr>
          <w:vertAlign w:val="subscript"/>
        </w:rPr>
        <w:t>min</w:t>
      </w:r>
      <w:r w:rsidRPr="00CA4B99">
        <w:t>20cm</w:t>
      </w:r>
    </w:p>
    <w:p w14:paraId="20D65A89" w14:textId="475DC397" w:rsidR="00330F5E" w:rsidRPr="00CA4B99" w:rsidRDefault="003E78CE" w:rsidP="00330F5E">
      <w:pPr>
        <w:pStyle w:val="Loendilik"/>
        <w:numPr>
          <w:ilvl w:val="0"/>
          <w:numId w:val="13"/>
        </w:numPr>
        <w:suppressAutoHyphens w:val="0"/>
        <w:autoSpaceDE w:val="0"/>
        <w:autoSpaceDN w:val="0"/>
        <w:adjustRightInd w:val="0"/>
        <w:jc w:val="both"/>
      </w:pPr>
      <w:r w:rsidRPr="00CA4B99">
        <w:t xml:space="preserve">Geotekstiilil (Deklareeritud tõmbetugevus MD/CMD ≥20 </w:t>
      </w:r>
      <w:proofErr w:type="spellStart"/>
      <w:r w:rsidRPr="00CA4B99">
        <w:t>kN</w:t>
      </w:r>
      <w:proofErr w:type="spellEnd"/>
      <w:r w:rsidRPr="00CA4B99">
        <w:t>/m, 5,0 m lai, mittekootud)</w:t>
      </w:r>
      <w:r w:rsidR="00330F5E" w:rsidRPr="00CA4B99">
        <w:t xml:space="preserve"> </w:t>
      </w:r>
    </w:p>
    <w:p w14:paraId="5A5BF436" w14:textId="77777777" w:rsidR="00330F5E" w:rsidRPr="00CA4B99" w:rsidRDefault="00330F5E" w:rsidP="00330F5E">
      <w:pPr>
        <w:pStyle w:val="Loendilik"/>
        <w:numPr>
          <w:ilvl w:val="0"/>
          <w:numId w:val="13"/>
        </w:numPr>
        <w:suppressAutoHyphens w:val="0"/>
        <w:autoSpaceDE w:val="0"/>
        <w:autoSpaceDN w:val="0"/>
        <w:adjustRightInd w:val="0"/>
        <w:jc w:val="both"/>
      </w:pPr>
      <w:r w:rsidRPr="00CA4B99">
        <w:t xml:space="preserve">Täitepinnas (liiv </w:t>
      </w:r>
      <w:proofErr w:type="spellStart"/>
      <w:r w:rsidRPr="00CA4B99">
        <w:t>dreenivus</w:t>
      </w:r>
      <w:proofErr w:type="spellEnd"/>
      <w:r w:rsidRPr="00CA4B99">
        <w:t xml:space="preserve"> min. 0,5m/</w:t>
      </w:r>
      <w:proofErr w:type="spellStart"/>
      <w:r w:rsidRPr="00CA4B99">
        <w:t>ööp</w:t>
      </w:r>
      <w:proofErr w:type="spellEnd"/>
      <w:r w:rsidRPr="00CA4B99">
        <w:t xml:space="preserve">) </w:t>
      </w:r>
      <w:r w:rsidRPr="00CA4B99">
        <w:tab/>
      </w:r>
      <w:r w:rsidRPr="00CA4B99">
        <w:tab/>
      </w:r>
      <w:r w:rsidRPr="00CA4B99">
        <w:tab/>
      </w:r>
      <w:r w:rsidRPr="00CA4B99">
        <w:tab/>
        <w:t>h=</w:t>
      </w:r>
      <w:r w:rsidRPr="00CA4B99">
        <w:rPr>
          <w:vertAlign w:val="subscript"/>
        </w:rPr>
        <w:t>min</w:t>
      </w:r>
      <w:r w:rsidRPr="00CA4B99">
        <w:t>20cm</w:t>
      </w:r>
    </w:p>
    <w:p w14:paraId="14B4AF89" w14:textId="601BB5CC" w:rsidR="00330F5E" w:rsidRPr="00CA4B99" w:rsidRDefault="00330F5E" w:rsidP="00330F5E">
      <w:pPr>
        <w:pStyle w:val="Loendilik"/>
        <w:numPr>
          <w:ilvl w:val="0"/>
          <w:numId w:val="13"/>
        </w:numPr>
        <w:suppressAutoHyphens w:val="0"/>
        <w:autoSpaceDE w:val="0"/>
        <w:autoSpaceDN w:val="0"/>
        <w:adjustRightInd w:val="0"/>
        <w:jc w:val="both"/>
      </w:pPr>
      <w:r w:rsidRPr="00CA4B99">
        <w:t xml:space="preserve">Aluspinnas – liiv </w:t>
      </w:r>
    </w:p>
    <w:p w14:paraId="5113F60D" w14:textId="210D0716" w:rsidR="00330F5E" w:rsidRPr="00CA4B99" w:rsidRDefault="002962EB" w:rsidP="00E63152">
      <w:pPr>
        <w:suppressAutoHyphens w:val="0"/>
        <w:autoSpaceDE w:val="0"/>
        <w:autoSpaceDN w:val="0"/>
        <w:adjustRightInd w:val="0"/>
        <w:jc w:val="both"/>
      </w:pPr>
      <w:r w:rsidRPr="00CA4B99">
        <w:t xml:space="preserve">Latisilla tee (17 Keila-Haapsalu km 33,545) ristumiskohal riigitee servast ca 30m kaugusel (ida suunas) asub olemasolev kraav ja </w:t>
      </w:r>
      <w:proofErr w:type="spellStart"/>
      <w:r w:rsidRPr="00CA4B99">
        <w:t>mahasõidu</w:t>
      </w:r>
      <w:proofErr w:type="spellEnd"/>
      <w:r w:rsidRPr="00CA4B99">
        <w:t xml:space="preserve"> Ø400mm plasttruup. Olemasolevad kraavid ja truubi tuleb puhastada vastavalt plaanilahenduses näidatud ulatuses. Truubi otsad kindlustada munakividega. </w:t>
      </w:r>
      <w:r w:rsidR="00E63152" w:rsidRPr="00CA4B99">
        <w:t xml:space="preserve">Latisilla tee (11175 Viruküla-Padise km 8,447) </w:t>
      </w:r>
      <w:r w:rsidR="00382820" w:rsidRPr="00CA4B99">
        <w:t>ristumiskohal olemasolevad kraavid ja truubid puuduvad. Olemasolevad kraavid tuleb puhastada vastavalt plaanilahenduses näidatud ulatuses.</w:t>
      </w:r>
    </w:p>
    <w:p w14:paraId="0DB29F6C" w14:textId="2E3F65FC" w:rsidR="0081600B" w:rsidRPr="00CA4B99" w:rsidRDefault="0081600B" w:rsidP="0081600B">
      <w:pPr>
        <w:suppressAutoHyphens w:val="0"/>
        <w:autoSpaceDE w:val="0"/>
        <w:autoSpaceDN w:val="0"/>
        <w:adjustRightInd w:val="0"/>
        <w:jc w:val="both"/>
      </w:pPr>
      <w:bookmarkStart w:id="9" w:name="_Hlk207354968"/>
      <w:r w:rsidRPr="00CA4B99">
        <w:rPr>
          <w:b/>
          <w:bCs/>
        </w:rPr>
        <w:t xml:space="preserve">Vanaõue tee </w:t>
      </w:r>
      <w:bookmarkEnd w:id="9"/>
      <w:r w:rsidRPr="00CA4B99">
        <w:rPr>
          <w:b/>
          <w:bCs/>
        </w:rPr>
        <w:t>(0,504 km)</w:t>
      </w:r>
      <w:r w:rsidRPr="00CA4B99">
        <w:t xml:space="preserve"> algab </w:t>
      </w:r>
      <w:proofErr w:type="spellStart"/>
      <w:r w:rsidR="004B1659" w:rsidRPr="00CA4B99">
        <w:t>Rämmi</w:t>
      </w:r>
      <w:proofErr w:type="spellEnd"/>
      <w:r w:rsidR="004B1659" w:rsidRPr="00CA4B99">
        <w:t xml:space="preserve"> teelt katastriüksuse Kloostri metskond 14 (katastritunnus 51802:002:0320) kvartali KL216 eraldise 1 ja 2 piirilt ja lõppeb Kloostri metskond 14 (katastritunnus 51802:002:0320) kvartali KL202 eraldise 4 ja 29 piiril</w:t>
      </w:r>
      <w:r w:rsidRPr="00CA4B99">
        <w:t>, kuhu ehitatakse T-kujuline tagasipööramisekoht.</w:t>
      </w:r>
    </w:p>
    <w:p w14:paraId="189AABEF" w14:textId="5A9448D5" w:rsidR="0081600B" w:rsidRPr="00CA4B99" w:rsidRDefault="00B45024" w:rsidP="0081600B">
      <w:pPr>
        <w:suppressAutoHyphens w:val="0"/>
        <w:autoSpaceDE w:val="0"/>
        <w:autoSpaceDN w:val="0"/>
        <w:adjustRightInd w:val="0"/>
        <w:jc w:val="both"/>
        <w:rPr>
          <w:highlight w:val="yellow"/>
        </w:rPr>
      </w:pPr>
      <w:r w:rsidRPr="00CA4B99">
        <w:t>Vanaõue teel on üks rekonstrueeritav truup.</w:t>
      </w:r>
    </w:p>
    <w:p w14:paraId="661E8651" w14:textId="77777777" w:rsidR="00C40A05" w:rsidRPr="00CA4B99" w:rsidRDefault="003A34C1" w:rsidP="00C40A05">
      <w:pPr>
        <w:suppressAutoHyphens w:val="0"/>
        <w:autoSpaceDE w:val="0"/>
        <w:autoSpaceDN w:val="0"/>
        <w:adjustRightInd w:val="0"/>
        <w:jc w:val="both"/>
      </w:pPr>
      <w:r w:rsidRPr="00CA4B99">
        <w:t xml:space="preserve">Vanaõue </w:t>
      </w:r>
      <w:r w:rsidR="00C40A05" w:rsidRPr="00CA4B99">
        <w:t xml:space="preserve">ehitatakse katend 4,5 - 10cm segu 0/32mm (Pos 6) - 20cm segu 0/63mm (Pos 4) - geotekstiil (Deklareeritud tõmbetugevus MD/CMD ≥20 </w:t>
      </w:r>
      <w:proofErr w:type="spellStart"/>
      <w:r w:rsidR="00C40A05" w:rsidRPr="00CA4B99">
        <w:t>kN</w:t>
      </w:r>
      <w:proofErr w:type="spellEnd"/>
      <w:r w:rsidR="00C40A05" w:rsidRPr="00CA4B99">
        <w:t xml:space="preserve">/m, 5,0 m lai, mittekootud). Tee koguulatuses kasutatakse geotekstiili (Deklareeritud tõmbetugevus MD/CMD ≥20 </w:t>
      </w:r>
      <w:proofErr w:type="spellStart"/>
      <w:r w:rsidR="00C40A05" w:rsidRPr="00CA4B99">
        <w:t>kN</w:t>
      </w:r>
      <w:proofErr w:type="spellEnd"/>
      <w:r w:rsidR="00C40A05" w:rsidRPr="00CA4B99">
        <w:t xml:space="preserve">/m, 5,0 m lai, mittekootud), et vältida pinnaste segunemist. </w:t>
      </w:r>
    </w:p>
    <w:p w14:paraId="3C13B109" w14:textId="77777777" w:rsidR="00C40A05" w:rsidRPr="00CA4B99" w:rsidRDefault="00C40A05" w:rsidP="00C40A05">
      <w:pPr>
        <w:suppressAutoHyphens w:val="0"/>
        <w:autoSpaceDE w:val="0"/>
        <w:autoSpaceDN w:val="0"/>
        <w:adjustRightInd w:val="0"/>
        <w:jc w:val="both"/>
      </w:pPr>
      <w:r w:rsidRPr="00CA4B99">
        <w:t>Tee mulle töödeldakse profiili, planeeritakse 6 m laiuselt ning tihendatakse.</w:t>
      </w:r>
    </w:p>
    <w:p w14:paraId="3727B160" w14:textId="1574DAC9" w:rsidR="0081600B" w:rsidRPr="00CA4B99" w:rsidRDefault="00A951F5" w:rsidP="0081600B">
      <w:pPr>
        <w:suppressAutoHyphens w:val="0"/>
        <w:autoSpaceDE w:val="0"/>
        <w:autoSpaceDN w:val="0"/>
        <w:adjustRightInd w:val="0"/>
        <w:jc w:val="both"/>
        <w:rPr>
          <w:highlight w:val="yellow"/>
        </w:rPr>
      </w:pPr>
      <w:proofErr w:type="spellStart"/>
      <w:r w:rsidRPr="00CA4B99">
        <w:t>Mahasõidukoht</w:t>
      </w:r>
      <w:proofErr w:type="spellEnd"/>
      <w:r w:rsidRPr="00CA4B99">
        <w:t xml:space="preserve"> M5 </w:t>
      </w:r>
      <w:r w:rsidR="00203D56" w:rsidRPr="00CA4B99">
        <w:t>rajatakse</w:t>
      </w:r>
      <w:r w:rsidRPr="00CA4B99">
        <w:t xml:space="preserve"> 20 meetri pikkune, 4,5 meetrit laiune ja pöörderaadiusega vasakule 10 meetrit ja paremale rekonstrueeritava </w:t>
      </w:r>
      <w:proofErr w:type="spellStart"/>
      <w:r w:rsidR="00203D56" w:rsidRPr="00CA4B99">
        <w:t>R</w:t>
      </w:r>
      <w:r w:rsidRPr="00CA4B99">
        <w:t>ämmi</w:t>
      </w:r>
      <w:proofErr w:type="spellEnd"/>
      <w:r w:rsidRPr="00CA4B99">
        <w:t xml:space="preserve"> tee suunas 20 meetrit. </w:t>
      </w:r>
    </w:p>
    <w:p w14:paraId="30A8384A" w14:textId="405C3B14" w:rsidR="00991C0B" w:rsidRPr="00CA4B99" w:rsidRDefault="00991C0B" w:rsidP="00991C0B">
      <w:pPr>
        <w:suppressAutoHyphens w:val="0"/>
        <w:autoSpaceDE w:val="0"/>
        <w:autoSpaceDN w:val="0"/>
        <w:adjustRightInd w:val="0"/>
        <w:jc w:val="both"/>
      </w:pPr>
      <w:r w:rsidRPr="00CA4B99">
        <w:t xml:space="preserve">Vanaõue tee lõppu ehitatakse T-kujuline tagasipööramisekoht TP-T (haarad rajatakse 50 m pikkused, 4,5 meetrit laiused ja pöörderaadiusega 17,75 meetrit). </w:t>
      </w:r>
    </w:p>
    <w:p w14:paraId="408447E6" w14:textId="1F038199" w:rsidR="00991C0B" w:rsidRPr="00CA4B99" w:rsidRDefault="00991C0B" w:rsidP="00991C0B">
      <w:pPr>
        <w:suppressAutoHyphens w:val="0"/>
        <w:autoSpaceDE w:val="0"/>
        <w:autoSpaceDN w:val="0"/>
        <w:adjustRightInd w:val="0"/>
        <w:jc w:val="both"/>
      </w:pPr>
      <w:r w:rsidRPr="00CA4B99">
        <w:t xml:space="preserve">Teede rajatised ehitatakse kulumiskihiga 10cm segu 0/32 (Pos 6) 20cm kruusalusel segu 0/63mm (Pos 4) geotekstiilil (Deklareeritud tõmbetugevus MD/CMD ≥20 </w:t>
      </w:r>
      <w:proofErr w:type="spellStart"/>
      <w:r w:rsidRPr="00CA4B99">
        <w:t>kN</w:t>
      </w:r>
      <w:proofErr w:type="spellEnd"/>
      <w:r w:rsidRPr="00CA4B99">
        <w:t xml:space="preserve">/m, 5,0 m lai, mittekootud). Teede rajatiste muldkeha ehitatakse juurde veetavast pinnasest </w:t>
      </w:r>
      <w:r w:rsidR="00484B85" w:rsidRPr="00CA4B99">
        <w:t xml:space="preserve">(liiv (k≥0,5m/24h)) </w:t>
      </w:r>
      <w:r w:rsidRPr="00CA4B99">
        <w:t xml:space="preserve">(h=30cm). </w:t>
      </w:r>
      <w:proofErr w:type="spellStart"/>
      <w:r w:rsidRPr="00CA4B99">
        <w:t>Mahasõidukoh</w:t>
      </w:r>
      <w:r w:rsidR="00970020" w:rsidRPr="00CA4B99">
        <w:t>t</w:t>
      </w:r>
      <w:proofErr w:type="spellEnd"/>
      <w:r w:rsidRPr="00CA4B99">
        <w:t xml:space="preserve"> ja tagasipööramisekoh</w:t>
      </w:r>
      <w:r w:rsidR="00970020" w:rsidRPr="00CA4B99">
        <w:t>t</w:t>
      </w:r>
      <w:r w:rsidRPr="00CA4B99">
        <w:t xml:space="preserve"> ehitatakse põikkaldega 4%.</w:t>
      </w:r>
    </w:p>
    <w:p w14:paraId="26D3B370" w14:textId="105BE68C" w:rsidR="003848FC" w:rsidRPr="00CA4B99" w:rsidRDefault="003848FC" w:rsidP="0081600B">
      <w:pPr>
        <w:suppressAutoHyphens w:val="0"/>
        <w:autoSpaceDE w:val="0"/>
        <w:autoSpaceDN w:val="0"/>
        <w:adjustRightInd w:val="0"/>
        <w:jc w:val="both"/>
      </w:pPr>
    </w:p>
    <w:p w14:paraId="3B8043B6" w14:textId="27A6844B" w:rsidR="00605551" w:rsidRPr="00CA4B99" w:rsidRDefault="00295CC3" w:rsidP="00605551">
      <w:pPr>
        <w:suppressAutoHyphens w:val="0"/>
        <w:autoSpaceDE w:val="0"/>
        <w:autoSpaceDN w:val="0"/>
        <w:adjustRightInd w:val="0"/>
        <w:jc w:val="both"/>
        <w:rPr>
          <w:highlight w:val="yellow"/>
        </w:rPr>
      </w:pPr>
      <w:r w:rsidRPr="00CA4B99">
        <w:t>Kõigile ristumiskohtadele paigaldatakse liiklusmärgid nr 221 "Anna teed" komplekt koos eelteavitusmärgiga 221+811 ja liiklusmärk nr 644 "Tee nimetus" (2tk). Avalikult teelt rekonstrueeritavale teele liikumisel paigaldatakse tee algusese liiklusmärk nr 341 "Massipiirang" komplekt koos lisateatetahvliga 891b "Välja arvatud RMK loal".</w:t>
      </w:r>
    </w:p>
    <w:p w14:paraId="42B268A5" w14:textId="77777777" w:rsidR="00605551" w:rsidRPr="00CA4B99" w:rsidRDefault="00605551" w:rsidP="00605551">
      <w:pPr>
        <w:suppressAutoHyphens w:val="0"/>
        <w:autoSpaceDE w:val="0"/>
        <w:autoSpaceDN w:val="0"/>
        <w:adjustRightInd w:val="0"/>
        <w:jc w:val="both"/>
        <w:rPr>
          <w:highlight w:val="yellow"/>
        </w:rPr>
      </w:pPr>
    </w:p>
    <w:p w14:paraId="51655F60" w14:textId="1846B0E3" w:rsidR="00605551" w:rsidRPr="00CA4B99" w:rsidRDefault="00605551" w:rsidP="00605551">
      <w:pPr>
        <w:suppressAutoHyphens w:val="0"/>
        <w:autoSpaceDE w:val="0"/>
        <w:autoSpaceDN w:val="0"/>
        <w:adjustRightInd w:val="0"/>
        <w:jc w:val="both"/>
      </w:pPr>
      <w:r w:rsidRPr="00CA4B99">
        <w:t>Ehitusobjektil peab kogu ehituse aja olema tagatud ajakohane ajutine liikluskorraldus vastavalt teostatavatele töödele tuleb paigaldada teedele ajutised liiklusmärgid nr 158 „Teetööd“, nr 331 „Sissesõidu keeld”, nr 552 „</w:t>
      </w:r>
      <w:proofErr w:type="spellStart"/>
      <w:r w:rsidRPr="00CA4B99">
        <w:t>Umbtee</w:t>
      </w:r>
      <w:proofErr w:type="spellEnd"/>
      <w:r w:rsidRPr="00CA4B99">
        <w:t>” ja avalikult kasutatavatel teedel tööde tegemiseks nõutavad liiklusskeemi kohased märgid ning lisaks kõik muud juhtumi põhised vajalikud ajutised liiklusmärgid.</w:t>
      </w:r>
    </w:p>
    <w:p w14:paraId="50A91696" w14:textId="77777777" w:rsidR="000D0797" w:rsidRPr="00CA4B99" w:rsidRDefault="000D0797" w:rsidP="000D0797">
      <w:pPr>
        <w:suppressAutoHyphens w:val="0"/>
        <w:autoSpaceDE w:val="0"/>
        <w:autoSpaceDN w:val="0"/>
        <w:adjustRightInd w:val="0"/>
        <w:jc w:val="both"/>
        <w:rPr>
          <w:lang w:eastAsia="et-EE"/>
        </w:rPr>
      </w:pPr>
    </w:p>
    <w:p w14:paraId="10EC5B7A" w14:textId="77777777" w:rsidR="00226F32" w:rsidRPr="00CA4B99" w:rsidRDefault="00226F32" w:rsidP="00226F32">
      <w:pPr>
        <w:suppressAutoHyphens w:val="0"/>
        <w:autoSpaceDE w:val="0"/>
        <w:autoSpaceDN w:val="0"/>
        <w:adjustRightInd w:val="0"/>
        <w:jc w:val="both"/>
        <w:rPr>
          <w:color w:val="FF0000"/>
          <w:u w:val="single"/>
          <w:lang w:eastAsia="et-EE"/>
        </w:rPr>
      </w:pPr>
      <w:bookmarkStart w:id="10" w:name="_Hlk88829334"/>
      <w:r w:rsidRPr="00CA4B99">
        <w:rPr>
          <w:color w:val="FF0000"/>
          <w:u w:val="single"/>
          <w:lang w:eastAsia="et-EE"/>
        </w:rPr>
        <w:t>Hankes tehtud muudatused võrreldes projektiga:</w:t>
      </w:r>
    </w:p>
    <w:p w14:paraId="567E039A" w14:textId="77777777" w:rsidR="00226F32" w:rsidRPr="00CA4B99" w:rsidRDefault="00226F32" w:rsidP="00226F32">
      <w:pPr>
        <w:suppressAutoHyphens w:val="0"/>
        <w:autoSpaceDE w:val="0"/>
        <w:autoSpaceDN w:val="0"/>
        <w:adjustRightInd w:val="0"/>
        <w:jc w:val="both"/>
        <w:rPr>
          <w:color w:val="FF0000"/>
          <w:lang w:eastAsia="et-EE"/>
        </w:rPr>
      </w:pPr>
      <w:r w:rsidRPr="00CA4B99">
        <w:rPr>
          <w:color w:val="FF0000"/>
          <w:lang w:eastAsia="et-EE"/>
        </w:rPr>
        <w:t>Ehituses kasutatakse erinevalt projektis toodud järgmisi erisusi:</w:t>
      </w:r>
    </w:p>
    <w:bookmarkEnd w:id="10"/>
    <w:p w14:paraId="3B5D2091" w14:textId="73DFB646" w:rsidR="00226F32" w:rsidRPr="00CA4B99" w:rsidRDefault="00152435" w:rsidP="00AB062D">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CA4B99">
        <w:rPr>
          <w:color w:val="FF0000"/>
          <w:lang w:eastAsia="et-EE"/>
        </w:rPr>
        <w:t>Truubi otsakute vastuvõtu ajal peab see olema MP Tüüpjoonistes 2019 nõutud mati ulatuses ühtlaselt haljastatud (haljastuse vabasid kohtasid mis on suuremad kui 0,5m</w:t>
      </w:r>
      <w:r w:rsidRPr="00CA4B99">
        <w:rPr>
          <w:color w:val="FF0000"/>
          <w:vertAlign w:val="superscript"/>
          <w:lang w:eastAsia="et-EE"/>
        </w:rPr>
        <w:t>2</w:t>
      </w:r>
      <w:r w:rsidRPr="00CA4B99">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w:t>
      </w:r>
      <w:r w:rsidRPr="00CA4B99">
        <w:rPr>
          <w:color w:val="FF0000"/>
          <w:vertAlign w:val="superscript"/>
          <w:lang w:eastAsia="et-EE"/>
        </w:rPr>
        <w:t>2</w:t>
      </w:r>
      <w:r w:rsidRPr="00CA4B99">
        <w:rPr>
          <w:color w:val="FF0000"/>
          <w:lang w:eastAsia="et-EE"/>
        </w:rPr>
        <w:t xml:space="preserve">) ja mille siduselemendiks on </w:t>
      </w:r>
      <w:proofErr w:type="spellStart"/>
      <w:r w:rsidRPr="00CA4B99">
        <w:rPr>
          <w:color w:val="FF0000"/>
          <w:lang w:eastAsia="et-EE"/>
        </w:rPr>
        <w:t>jute</w:t>
      </w:r>
      <w:proofErr w:type="spellEnd"/>
      <w:r w:rsidRPr="00CA4B99">
        <w:rPr>
          <w:color w:val="FF0000"/>
          <w:lang w:eastAsia="et-EE"/>
        </w:rPr>
        <w:t xml:space="preserve"> nöör/võrk. Plastist ja muud analoogsetest </w:t>
      </w:r>
      <w:proofErr w:type="spellStart"/>
      <w:r w:rsidRPr="00CA4B99">
        <w:rPr>
          <w:color w:val="FF0000"/>
          <w:lang w:eastAsia="et-EE"/>
        </w:rPr>
        <w:t>lagunematutest</w:t>
      </w:r>
      <w:proofErr w:type="spellEnd"/>
      <w:r w:rsidRPr="00CA4B99">
        <w:rPr>
          <w:color w:val="FF0000"/>
          <w:lang w:eastAsia="et-EE"/>
        </w:rPr>
        <w:t xml:space="preserve"> </w:t>
      </w:r>
      <w:r w:rsidRPr="00CA4B99">
        <w:rPr>
          <w:color w:val="FF0000"/>
          <w:lang w:eastAsia="et-EE"/>
        </w:rPr>
        <w:lastRenderedPageBreak/>
        <w:t xml:space="preserve">materjalidest sidusnöörid/võrgud on keelatud. </w:t>
      </w:r>
      <w:r w:rsidR="00226F32" w:rsidRPr="00CA4B99">
        <w:rPr>
          <w:color w:val="FF0000"/>
          <w:lang w:eastAsia="et-EE"/>
        </w:rPr>
        <w:t xml:space="preserve"> </w:t>
      </w:r>
      <w:r w:rsidR="00226F32" w:rsidRPr="00CA4B99">
        <w:rPr>
          <w:b/>
          <w:bCs/>
          <w:color w:val="FF0000"/>
          <w:lang w:eastAsia="et-EE"/>
        </w:rPr>
        <w:t xml:space="preserve">Erosioonitõkke matid, mis sisaldavad </w:t>
      </w:r>
      <w:r w:rsidR="00226F32" w:rsidRPr="00CA4B99">
        <w:rPr>
          <w:b/>
          <w:bCs/>
          <w:color w:val="FF0000"/>
          <w:u w:val="single"/>
          <w:lang w:eastAsia="et-EE"/>
        </w:rPr>
        <w:t xml:space="preserve">plastist </w:t>
      </w:r>
      <w:r w:rsidR="0020614C" w:rsidRPr="00CA4B99">
        <w:rPr>
          <w:b/>
          <w:bCs/>
          <w:color w:val="FF0000"/>
          <w:u w:val="single"/>
          <w:lang w:eastAsia="et-EE"/>
        </w:rPr>
        <w:t xml:space="preserve">ja muud analoogsetest </w:t>
      </w:r>
      <w:proofErr w:type="spellStart"/>
      <w:r w:rsidR="0020614C" w:rsidRPr="00CA4B99">
        <w:rPr>
          <w:b/>
          <w:bCs/>
          <w:color w:val="FF0000"/>
          <w:u w:val="single"/>
          <w:lang w:eastAsia="et-EE"/>
        </w:rPr>
        <w:t>lagunematutest</w:t>
      </w:r>
      <w:proofErr w:type="spellEnd"/>
      <w:r w:rsidR="0020614C" w:rsidRPr="00CA4B99">
        <w:rPr>
          <w:b/>
          <w:bCs/>
          <w:color w:val="FF0000"/>
          <w:u w:val="single"/>
          <w:lang w:eastAsia="et-EE"/>
        </w:rPr>
        <w:t xml:space="preserve"> materjalidest sidusnöörid/võrgud</w:t>
      </w:r>
      <w:r w:rsidR="00226F32" w:rsidRPr="00CA4B99">
        <w:rPr>
          <w:b/>
          <w:bCs/>
          <w:color w:val="FF0000"/>
          <w:u w:val="single"/>
          <w:lang w:eastAsia="et-EE"/>
        </w:rPr>
        <w:t xml:space="preserve"> on keelatud.</w:t>
      </w:r>
    </w:p>
    <w:p w14:paraId="51D7469F" w14:textId="77777777" w:rsidR="00226F32" w:rsidRPr="00CA4B99" w:rsidRDefault="00226F32" w:rsidP="00AB062D">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CA4B99">
        <w:rPr>
          <w:color w:val="FF0000"/>
          <w:lang w:eastAsia="et-EE"/>
        </w:rPr>
        <w:t xml:space="preserve">Projektis toodud truubi otsakute ja kivikindlustuste ehitamisel </w:t>
      </w:r>
      <w:r w:rsidRPr="00CA4B99">
        <w:rPr>
          <w:b/>
          <w:bCs/>
          <w:color w:val="FF0000"/>
          <w:u w:val="single"/>
          <w:lang w:eastAsia="et-EE"/>
        </w:rPr>
        <w:t>on keelatud geotekstiilide kasutamine</w:t>
      </w:r>
      <w:r w:rsidRPr="00CA4B99">
        <w:rPr>
          <w:color w:val="FF0000"/>
          <w:lang w:eastAsia="et-EE"/>
        </w:rPr>
        <w:t xml:space="preserve"> kivikindlustuste kivide all.</w:t>
      </w:r>
    </w:p>
    <w:p w14:paraId="4D0044D0" w14:textId="77777777" w:rsidR="0010724D" w:rsidRPr="00CA4B99" w:rsidRDefault="0010724D" w:rsidP="00A445AE">
      <w:pPr>
        <w:jc w:val="both"/>
        <w:rPr>
          <w:bCs/>
        </w:rPr>
      </w:pPr>
    </w:p>
    <w:p w14:paraId="0C976D4F" w14:textId="0CA264C3" w:rsidR="00D24840" w:rsidRPr="00CA4B99" w:rsidRDefault="00664C0C" w:rsidP="00A445AE">
      <w:pPr>
        <w:jc w:val="both"/>
        <w:rPr>
          <w:bCs/>
        </w:rPr>
      </w:pPr>
      <w:r w:rsidRPr="00CA4B99">
        <w:rPr>
          <w:bCs/>
        </w:rPr>
        <w:t xml:space="preserve">NB! Ehitaja peab objekti ehituse käigus tagama ehituses kasutatavate juurdepääsu teede nõuetekohase </w:t>
      </w:r>
      <w:proofErr w:type="spellStart"/>
      <w:r w:rsidRPr="00CA4B99">
        <w:rPr>
          <w:bCs/>
        </w:rPr>
        <w:t>sõidetavuse</w:t>
      </w:r>
      <w:proofErr w:type="spellEnd"/>
      <w:r w:rsidRPr="00CA4B99">
        <w:rPr>
          <w:bCs/>
        </w:rPr>
        <w:t>, vajadusel teid remontima ja teostama tolmutõrjet ning ehituse lõppedes taastama kasutatud teedel ehituse eelse olukorra.</w:t>
      </w:r>
    </w:p>
    <w:p w14:paraId="28491AEF" w14:textId="77777777" w:rsidR="00D24840" w:rsidRPr="00CA4B99" w:rsidRDefault="00D24840" w:rsidP="00A445AE">
      <w:pPr>
        <w:jc w:val="both"/>
        <w:rPr>
          <w:bCs/>
        </w:rPr>
      </w:pPr>
    </w:p>
    <w:p w14:paraId="179B1540" w14:textId="77777777" w:rsidR="00012652" w:rsidRPr="00CA4B99" w:rsidRDefault="00012652" w:rsidP="00012652">
      <w:pPr>
        <w:jc w:val="both"/>
      </w:pPr>
      <w:r w:rsidRPr="00CA4B99">
        <w:t xml:space="preserve">Ehitusobjektile tarnitavad looduslikud ehitusmaterjalid (liiv, kruus, paekivi) võivad pärineda vaid kehtiva kaevandamisloaga kaevandustest. Töövõtja peab esitama hankijale pärast tööde valmimist </w:t>
      </w:r>
      <w:r w:rsidR="00387C95" w:rsidRPr="00CA4B99">
        <w:t xml:space="preserve">ja enne objekti üleandmist koos ehitusobjekti dokumentatsiooniga </w:t>
      </w:r>
      <w:r w:rsidR="003B783F" w:rsidRPr="00CA4B99">
        <w:t xml:space="preserve">elektrooniliselt töödeldaval vormil </w:t>
      </w:r>
      <w:r w:rsidRPr="00CA4B99">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Pr="00CA4B99" w:rsidRDefault="001656A7" w:rsidP="001656A7">
      <w:pPr>
        <w:tabs>
          <w:tab w:val="left" w:pos="567"/>
        </w:tabs>
        <w:jc w:val="both"/>
        <w:rPr>
          <w:color w:val="000000"/>
        </w:rPr>
      </w:pPr>
    </w:p>
    <w:p w14:paraId="64A244F3" w14:textId="4E36B6AB" w:rsidR="003948F3" w:rsidRPr="00CA4B99" w:rsidRDefault="003948F3" w:rsidP="003948F3">
      <w:pPr>
        <w:jc w:val="both"/>
        <w:rPr>
          <w:bCs/>
        </w:rPr>
      </w:pPr>
    </w:p>
    <w:sectPr w:rsidR="003948F3" w:rsidRPr="00CA4B99" w:rsidSect="00C32D7F">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1A56FD" w14:textId="77777777" w:rsidR="00BD4E11" w:rsidRDefault="00BD4E11">
      <w:r>
        <w:separator/>
      </w:r>
    </w:p>
  </w:endnote>
  <w:endnote w:type="continuationSeparator" w:id="0">
    <w:p w14:paraId="4D8FF8BF" w14:textId="77777777" w:rsidR="00BD4E11" w:rsidRDefault="00BD4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8E882B" w14:textId="77777777" w:rsidR="00BD4E11" w:rsidRDefault="00BD4E11">
      <w:r>
        <w:separator/>
      </w:r>
    </w:p>
  </w:footnote>
  <w:footnote w:type="continuationSeparator" w:id="0">
    <w:p w14:paraId="2079FFBA" w14:textId="77777777" w:rsidR="00BD4E11" w:rsidRDefault="00BD4E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865607"/>
    <w:multiLevelType w:val="hybridMultilevel"/>
    <w:tmpl w:val="59BAC15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B074EAB"/>
    <w:multiLevelType w:val="hybridMultilevel"/>
    <w:tmpl w:val="EE8063BC"/>
    <w:lvl w:ilvl="0" w:tplc="04250001">
      <w:start w:val="1"/>
      <w:numFmt w:val="bullet"/>
      <w:lvlText w:val=""/>
      <w:lvlJc w:val="left"/>
      <w:pPr>
        <w:ind w:left="786" w:hanging="360"/>
      </w:pPr>
      <w:rPr>
        <w:rFonts w:ascii="Symbol" w:hAnsi="Symbol"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6" w15:restartNumberingAfterBreak="0">
    <w:nsid w:val="237F698A"/>
    <w:multiLevelType w:val="hybridMultilevel"/>
    <w:tmpl w:val="587C1C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4D65BAD"/>
    <w:multiLevelType w:val="hybridMultilevel"/>
    <w:tmpl w:val="3976D9D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C341DC8"/>
    <w:multiLevelType w:val="hybridMultilevel"/>
    <w:tmpl w:val="71D8CB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15A240A"/>
    <w:multiLevelType w:val="hybridMultilevel"/>
    <w:tmpl w:val="958C885C"/>
    <w:lvl w:ilvl="0" w:tplc="3220475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2AA12B7"/>
    <w:multiLevelType w:val="hybridMultilevel"/>
    <w:tmpl w:val="6E44C7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3BC183F"/>
    <w:multiLevelType w:val="hybridMultilevel"/>
    <w:tmpl w:val="2ABA9EDC"/>
    <w:lvl w:ilvl="0" w:tplc="8BB2BD8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DF93493"/>
    <w:multiLevelType w:val="hybridMultilevel"/>
    <w:tmpl w:val="D64EFB6E"/>
    <w:lvl w:ilvl="0" w:tplc="04250001">
      <w:start w:val="1"/>
      <w:numFmt w:val="bullet"/>
      <w:lvlText w:val=""/>
      <w:lvlJc w:val="left"/>
      <w:pPr>
        <w:ind w:left="720" w:hanging="360"/>
      </w:pPr>
      <w:rPr>
        <w:rFonts w:ascii="Symbol" w:hAnsi="Symbol" w:hint="default"/>
      </w:rPr>
    </w:lvl>
    <w:lvl w:ilvl="1" w:tplc="723CEBBE">
      <w:numFmt w:val="bullet"/>
      <w:lvlText w:val="•"/>
      <w:lvlJc w:val="left"/>
      <w:pPr>
        <w:ind w:left="1788" w:hanging="708"/>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EB97888"/>
    <w:multiLevelType w:val="hybridMultilevel"/>
    <w:tmpl w:val="C450BF0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288512512">
    <w:abstractNumId w:val="12"/>
  </w:num>
  <w:num w:numId="4" w16cid:durableId="443236166">
    <w:abstractNumId w:val="4"/>
  </w:num>
  <w:num w:numId="5" w16cid:durableId="876040187">
    <w:abstractNumId w:val="7"/>
  </w:num>
  <w:num w:numId="6" w16cid:durableId="722294908">
    <w:abstractNumId w:val="8"/>
  </w:num>
  <w:num w:numId="7" w16cid:durableId="220212090">
    <w:abstractNumId w:val="9"/>
  </w:num>
  <w:num w:numId="8" w16cid:durableId="826432677">
    <w:abstractNumId w:val="5"/>
  </w:num>
  <w:num w:numId="9" w16cid:durableId="623119017">
    <w:abstractNumId w:val="6"/>
  </w:num>
  <w:num w:numId="10" w16cid:durableId="1358312232">
    <w:abstractNumId w:val="11"/>
  </w:num>
  <w:num w:numId="11" w16cid:durableId="1583097887">
    <w:abstractNumId w:val="14"/>
  </w:num>
  <w:num w:numId="12" w16cid:durableId="1298413403">
    <w:abstractNumId w:val="13"/>
  </w:num>
  <w:num w:numId="13" w16cid:durableId="980232816">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3DE"/>
    <w:rsid w:val="00002EA7"/>
    <w:rsid w:val="0000442D"/>
    <w:rsid w:val="00004579"/>
    <w:rsid w:val="0000481D"/>
    <w:rsid w:val="000048D7"/>
    <w:rsid w:val="00004941"/>
    <w:rsid w:val="00004C8D"/>
    <w:rsid w:val="00005014"/>
    <w:rsid w:val="0000731B"/>
    <w:rsid w:val="00007569"/>
    <w:rsid w:val="0001000B"/>
    <w:rsid w:val="00010C33"/>
    <w:rsid w:val="0001116E"/>
    <w:rsid w:val="000117CF"/>
    <w:rsid w:val="00011A7E"/>
    <w:rsid w:val="00011FA4"/>
    <w:rsid w:val="0001247E"/>
    <w:rsid w:val="000124B5"/>
    <w:rsid w:val="00012652"/>
    <w:rsid w:val="00012FFF"/>
    <w:rsid w:val="00013D08"/>
    <w:rsid w:val="00014E26"/>
    <w:rsid w:val="00016494"/>
    <w:rsid w:val="00016BE5"/>
    <w:rsid w:val="00017139"/>
    <w:rsid w:val="00017BC2"/>
    <w:rsid w:val="00020020"/>
    <w:rsid w:val="00020BED"/>
    <w:rsid w:val="000211CB"/>
    <w:rsid w:val="000215DB"/>
    <w:rsid w:val="000220D7"/>
    <w:rsid w:val="000220E1"/>
    <w:rsid w:val="000228A4"/>
    <w:rsid w:val="00023945"/>
    <w:rsid w:val="00023D0B"/>
    <w:rsid w:val="00023EE7"/>
    <w:rsid w:val="000247C2"/>
    <w:rsid w:val="00024BD2"/>
    <w:rsid w:val="00024CE0"/>
    <w:rsid w:val="00024D65"/>
    <w:rsid w:val="00025BAB"/>
    <w:rsid w:val="00025FA3"/>
    <w:rsid w:val="000260D8"/>
    <w:rsid w:val="00026992"/>
    <w:rsid w:val="0003069B"/>
    <w:rsid w:val="0003109E"/>
    <w:rsid w:val="00031C30"/>
    <w:rsid w:val="00031D6C"/>
    <w:rsid w:val="00032836"/>
    <w:rsid w:val="00032888"/>
    <w:rsid w:val="0003434E"/>
    <w:rsid w:val="00035C2F"/>
    <w:rsid w:val="000362E2"/>
    <w:rsid w:val="0003647D"/>
    <w:rsid w:val="000371F2"/>
    <w:rsid w:val="00037474"/>
    <w:rsid w:val="00040158"/>
    <w:rsid w:val="0004239B"/>
    <w:rsid w:val="000433B2"/>
    <w:rsid w:val="00043BD1"/>
    <w:rsid w:val="00043CE0"/>
    <w:rsid w:val="00044336"/>
    <w:rsid w:val="0004461C"/>
    <w:rsid w:val="00044F01"/>
    <w:rsid w:val="0004536B"/>
    <w:rsid w:val="000455C0"/>
    <w:rsid w:val="00045C44"/>
    <w:rsid w:val="00046B0A"/>
    <w:rsid w:val="000474F8"/>
    <w:rsid w:val="0004792C"/>
    <w:rsid w:val="00047DE4"/>
    <w:rsid w:val="00050406"/>
    <w:rsid w:val="00050CBF"/>
    <w:rsid w:val="00050FE6"/>
    <w:rsid w:val="000515ED"/>
    <w:rsid w:val="00052B2A"/>
    <w:rsid w:val="0005383A"/>
    <w:rsid w:val="00053864"/>
    <w:rsid w:val="00053B6E"/>
    <w:rsid w:val="00054748"/>
    <w:rsid w:val="00055795"/>
    <w:rsid w:val="00055844"/>
    <w:rsid w:val="00056165"/>
    <w:rsid w:val="0005723A"/>
    <w:rsid w:val="00057484"/>
    <w:rsid w:val="00057D9E"/>
    <w:rsid w:val="00060839"/>
    <w:rsid w:val="00060F78"/>
    <w:rsid w:val="000617E7"/>
    <w:rsid w:val="00062902"/>
    <w:rsid w:val="00062A26"/>
    <w:rsid w:val="00062E81"/>
    <w:rsid w:val="00063C5E"/>
    <w:rsid w:val="00063D60"/>
    <w:rsid w:val="00063FCA"/>
    <w:rsid w:val="000648D2"/>
    <w:rsid w:val="00064C7C"/>
    <w:rsid w:val="00065172"/>
    <w:rsid w:val="000659BB"/>
    <w:rsid w:val="00066451"/>
    <w:rsid w:val="00066910"/>
    <w:rsid w:val="00066966"/>
    <w:rsid w:val="00067471"/>
    <w:rsid w:val="00067748"/>
    <w:rsid w:val="000679CF"/>
    <w:rsid w:val="00067CF8"/>
    <w:rsid w:val="00070579"/>
    <w:rsid w:val="00071DA5"/>
    <w:rsid w:val="00072694"/>
    <w:rsid w:val="00073AAB"/>
    <w:rsid w:val="000741C8"/>
    <w:rsid w:val="00074BFF"/>
    <w:rsid w:val="00074D55"/>
    <w:rsid w:val="00074D7D"/>
    <w:rsid w:val="00075837"/>
    <w:rsid w:val="000759F7"/>
    <w:rsid w:val="0007613F"/>
    <w:rsid w:val="0007667B"/>
    <w:rsid w:val="00076FF3"/>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92C99"/>
    <w:rsid w:val="00093488"/>
    <w:rsid w:val="00093810"/>
    <w:rsid w:val="00094739"/>
    <w:rsid w:val="00095E23"/>
    <w:rsid w:val="00096574"/>
    <w:rsid w:val="00097159"/>
    <w:rsid w:val="000976AE"/>
    <w:rsid w:val="000A06F3"/>
    <w:rsid w:val="000A1027"/>
    <w:rsid w:val="000A2457"/>
    <w:rsid w:val="000A26B1"/>
    <w:rsid w:val="000A270C"/>
    <w:rsid w:val="000A2CAB"/>
    <w:rsid w:val="000A31D9"/>
    <w:rsid w:val="000A4185"/>
    <w:rsid w:val="000A51F3"/>
    <w:rsid w:val="000A57BB"/>
    <w:rsid w:val="000A68E5"/>
    <w:rsid w:val="000A6B4D"/>
    <w:rsid w:val="000A6C50"/>
    <w:rsid w:val="000B0721"/>
    <w:rsid w:val="000B0FD2"/>
    <w:rsid w:val="000B175F"/>
    <w:rsid w:val="000B1AAA"/>
    <w:rsid w:val="000B2163"/>
    <w:rsid w:val="000B29D6"/>
    <w:rsid w:val="000B2BCD"/>
    <w:rsid w:val="000B2C66"/>
    <w:rsid w:val="000B3857"/>
    <w:rsid w:val="000B3B3F"/>
    <w:rsid w:val="000B467C"/>
    <w:rsid w:val="000B4FD8"/>
    <w:rsid w:val="000B586E"/>
    <w:rsid w:val="000B6354"/>
    <w:rsid w:val="000B6371"/>
    <w:rsid w:val="000B6FD4"/>
    <w:rsid w:val="000B6FE2"/>
    <w:rsid w:val="000B70FA"/>
    <w:rsid w:val="000B7E3D"/>
    <w:rsid w:val="000C0CB6"/>
    <w:rsid w:val="000C2F33"/>
    <w:rsid w:val="000C4836"/>
    <w:rsid w:val="000C4D34"/>
    <w:rsid w:val="000C5551"/>
    <w:rsid w:val="000C5CCF"/>
    <w:rsid w:val="000C5F5E"/>
    <w:rsid w:val="000C61E9"/>
    <w:rsid w:val="000C6D79"/>
    <w:rsid w:val="000C7C2A"/>
    <w:rsid w:val="000D004C"/>
    <w:rsid w:val="000D00E3"/>
    <w:rsid w:val="000D05B2"/>
    <w:rsid w:val="000D06A7"/>
    <w:rsid w:val="000D0797"/>
    <w:rsid w:val="000D0F18"/>
    <w:rsid w:val="000D1273"/>
    <w:rsid w:val="000D276F"/>
    <w:rsid w:val="000D289F"/>
    <w:rsid w:val="000D2D06"/>
    <w:rsid w:val="000D3F81"/>
    <w:rsid w:val="000D3F97"/>
    <w:rsid w:val="000D4434"/>
    <w:rsid w:val="000D4D33"/>
    <w:rsid w:val="000D52B1"/>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729"/>
    <w:rsid w:val="000E2E51"/>
    <w:rsid w:val="000E3C58"/>
    <w:rsid w:val="000E4CD7"/>
    <w:rsid w:val="000E507B"/>
    <w:rsid w:val="000E5514"/>
    <w:rsid w:val="000E5532"/>
    <w:rsid w:val="000E58DF"/>
    <w:rsid w:val="000E62E9"/>
    <w:rsid w:val="000E6801"/>
    <w:rsid w:val="000E6E7C"/>
    <w:rsid w:val="000E70FE"/>
    <w:rsid w:val="000E71D8"/>
    <w:rsid w:val="000E773A"/>
    <w:rsid w:val="000E782E"/>
    <w:rsid w:val="000F01B1"/>
    <w:rsid w:val="000F10A4"/>
    <w:rsid w:val="000F1448"/>
    <w:rsid w:val="000F16CC"/>
    <w:rsid w:val="000F1872"/>
    <w:rsid w:val="000F1A19"/>
    <w:rsid w:val="000F1BB2"/>
    <w:rsid w:val="000F26B4"/>
    <w:rsid w:val="000F2C9D"/>
    <w:rsid w:val="000F35BF"/>
    <w:rsid w:val="000F384C"/>
    <w:rsid w:val="000F3EB3"/>
    <w:rsid w:val="000F41A8"/>
    <w:rsid w:val="000F5282"/>
    <w:rsid w:val="000F6351"/>
    <w:rsid w:val="000F6AF9"/>
    <w:rsid w:val="000F72B5"/>
    <w:rsid w:val="000F7DAA"/>
    <w:rsid w:val="0010181F"/>
    <w:rsid w:val="00101C0C"/>
    <w:rsid w:val="001049B5"/>
    <w:rsid w:val="00105A31"/>
    <w:rsid w:val="001066BB"/>
    <w:rsid w:val="00106900"/>
    <w:rsid w:val="0010695B"/>
    <w:rsid w:val="00106C63"/>
    <w:rsid w:val="0010724D"/>
    <w:rsid w:val="00110E61"/>
    <w:rsid w:val="001113E8"/>
    <w:rsid w:val="00111E0A"/>
    <w:rsid w:val="00111F16"/>
    <w:rsid w:val="0011248D"/>
    <w:rsid w:val="001128D2"/>
    <w:rsid w:val="00113373"/>
    <w:rsid w:val="00113A83"/>
    <w:rsid w:val="00113C80"/>
    <w:rsid w:val="00113E29"/>
    <w:rsid w:val="00113F93"/>
    <w:rsid w:val="001141F4"/>
    <w:rsid w:val="00114453"/>
    <w:rsid w:val="00114612"/>
    <w:rsid w:val="0011534C"/>
    <w:rsid w:val="001158A8"/>
    <w:rsid w:val="00115A20"/>
    <w:rsid w:val="001165A0"/>
    <w:rsid w:val="00116E23"/>
    <w:rsid w:val="001201D4"/>
    <w:rsid w:val="001217B9"/>
    <w:rsid w:val="00123369"/>
    <w:rsid w:val="00123C2C"/>
    <w:rsid w:val="001241AE"/>
    <w:rsid w:val="00124A32"/>
    <w:rsid w:val="00124C56"/>
    <w:rsid w:val="0012513B"/>
    <w:rsid w:val="00125999"/>
    <w:rsid w:val="00125E04"/>
    <w:rsid w:val="00126CB8"/>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C28"/>
    <w:rsid w:val="00136CD1"/>
    <w:rsid w:val="0013764A"/>
    <w:rsid w:val="00137787"/>
    <w:rsid w:val="00137FAC"/>
    <w:rsid w:val="001401F1"/>
    <w:rsid w:val="0014073A"/>
    <w:rsid w:val="0014093E"/>
    <w:rsid w:val="00141442"/>
    <w:rsid w:val="00141C67"/>
    <w:rsid w:val="00142B95"/>
    <w:rsid w:val="001431B5"/>
    <w:rsid w:val="001446BA"/>
    <w:rsid w:val="00144EC3"/>
    <w:rsid w:val="00144F76"/>
    <w:rsid w:val="00145215"/>
    <w:rsid w:val="00145E47"/>
    <w:rsid w:val="00146727"/>
    <w:rsid w:val="00147082"/>
    <w:rsid w:val="001470EB"/>
    <w:rsid w:val="00147A89"/>
    <w:rsid w:val="00147C40"/>
    <w:rsid w:val="001508C2"/>
    <w:rsid w:val="00150B91"/>
    <w:rsid w:val="00151F23"/>
    <w:rsid w:val="00152435"/>
    <w:rsid w:val="0015262E"/>
    <w:rsid w:val="00152F7A"/>
    <w:rsid w:val="00153710"/>
    <w:rsid w:val="00153723"/>
    <w:rsid w:val="00153E72"/>
    <w:rsid w:val="0015411C"/>
    <w:rsid w:val="00156A9B"/>
    <w:rsid w:val="0015716A"/>
    <w:rsid w:val="00157D3E"/>
    <w:rsid w:val="001604E2"/>
    <w:rsid w:val="00161A1B"/>
    <w:rsid w:val="00162648"/>
    <w:rsid w:val="00162BF4"/>
    <w:rsid w:val="00163626"/>
    <w:rsid w:val="00163916"/>
    <w:rsid w:val="00163C9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4712"/>
    <w:rsid w:val="0017532F"/>
    <w:rsid w:val="001758ED"/>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DCA"/>
    <w:rsid w:val="00186A9E"/>
    <w:rsid w:val="00186BED"/>
    <w:rsid w:val="0018716B"/>
    <w:rsid w:val="00187934"/>
    <w:rsid w:val="001909CE"/>
    <w:rsid w:val="00192A5C"/>
    <w:rsid w:val="00192CCF"/>
    <w:rsid w:val="001934D9"/>
    <w:rsid w:val="00193688"/>
    <w:rsid w:val="0019393A"/>
    <w:rsid w:val="00194892"/>
    <w:rsid w:val="00196020"/>
    <w:rsid w:val="001964C8"/>
    <w:rsid w:val="001965BB"/>
    <w:rsid w:val="0019751D"/>
    <w:rsid w:val="001976E1"/>
    <w:rsid w:val="001979BA"/>
    <w:rsid w:val="00197A0E"/>
    <w:rsid w:val="001A0251"/>
    <w:rsid w:val="001A07D2"/>
    <w:rsid w:val="001A12D3"/>
    <w:rsid w:val="001A167F"/>
    <w:rsid w:val="001A177B"/>
    <w:rsid w:val="001A1BB4"/>
    <w:rsid w:val="001A2315"/>
    <w:rsid w:val="001A3DA7"/>
    <w:rsid w:val="001A4261"/>
    <w:rsid w:val="001A4613"/>
    <w:rsid w:val="001A4656"/>
    <w:rsid w:val="001A48A4"/>
    <w:rsid w:val="001A4B01"/>
    <w:rsid w:val="001A4EBE"/>
    <w:rsid w:val="001A649F"/>
    <w:rsid w:val="001B0B75"/>
    <w:rsid w:val="001B115B"/>
    <w:rsid w:val="001B1D1F"/>
    <w:rsid w:val="001B20F1"/>
    <w:rsid w:val="001B27BC"/>
    <w:rsid w:val="001B2C09"/>
    <w:rsid w:val="001B300F"/>
    <w:rsid w:val="001B326B"/>
    <w:rsid w:val="001B36AF"/>
    <w:rsid w:val="001B3C55"/>
    <w:rsid w:val="001B3D10"/>
    <w:rsid w:val="001B427A"/>
    <w:rsid w:val="001B4811"/>
    <w:rsid w:val="001B49DB"/>
    <w:rsid w:val="001B49E0"/>
    <w:rsid w:val="001B4A62"/>
    <w:rsid w:val="001B5162"/>
    <w:rsid w:val="001B564D"/>
    <w:rsid w:val="001B6CD1"/>
    <w:rsid w:val="001B6FBC"/>
    <w:rsid w:val="001B74CB"/>
    <w:rsid w:val="001B7A98"/>
    <w:rsid w:val="001B7BA0"/>
    <w:rsid w:val="001B7F7F"/>
    <w:rsid w:val="001C02BF"/>
    <w:rsid w:val="001C20C9"/>
    <w:rsid w:val="001C27D1"/>
    <w:rsid w:val="001C2B47"/>
    <w:rsid w:val="001C3633"/>
    <w:rsid w:val="001C4438"/>
    <w:rsid w:val="001C494F"/>
    <w:rsid w:val="001C5360"/>
    <w:rsid w:val="001C6373"/>
    <w:rsid w:val="001C6A7E"/>
    <w:rsid w:val="001C6E61"/>
    <w:rsid w:val="001C7473"/>
    <w:rsid w:val="001C7661"/>
    <w:rsid w:val="001C792E"/>
    <w:rsid w:val="001C7EB4"/>
    <w:rsid w:val="001D04F5"/>
    <w:rsid w:val="001D1791"/>
    <w:rsid w:val="001D1A93"/>
    <w:rsid w:val="001D1C99"/>
    <w:rsid w:val="001D2AC1"/>
    <w:rsid w:val="001D3951"/>
    <w:rsid w:val="001D3A4B"/>
    <w:rsid w:val="001D5ACF"/>
    <w:rsid w:val="001D603F"/>
    <w:rsid w:val="001D6096"/>
    <w:rsid w:val="001D6D98"/>
    <w:rsid w:val="001D7870"/>
    <w:rsid w:val="001E0066"/>
    <w:rsid w:val="001E0164"/>
    <w:rsid w:val="001E01CC"/>
    <w:rsid w:val="001E07C7"/>
    <w:rsid w:val="001E0905"/>
    <w:rsid w:val="001E0FF9"/>
    <w:rsid w:val="001E177E"/>
    <w:rsid w:val="001E18D4"/>
    <w:rsid w:val="001E1938"/>
    <w:rsid w:val="001E1DB8"/>
    <w:rsid w:val="001E202B"/>
    <w:rsid w:val="001E22CC"/>
    <w:rsid w:val="001E32C1"/>
    <w:rsid w:val="001E447C"/>
    <w:rsid w:val="001E5309"/>
    <w:rsid w:val="001E55EA"/>
    <w:rsid w:val="001E577A"/>
    <w:rsid w:val="001E5A5F"/>
    <w:rsid w:val="001E6024"/>
    <w:rsid w:val="001E7B50"/>
    <w:rsid w:val="001E7BA5"/>
    <w:rsid w:val="001E7D40"/>
    <w:rsid w:val="001E7EAA"/>
    <w:rsid w:val="001F00FD"/>
    <w:rsid w:val="001F0418"/>
    <w:rsid w:val="001F0884"/>
    <w:rsid w:val="001F12FD"/>
    <w:rsid w:val="001F1EE2"/>
    <w:rsid w:val="001F2060"/>
    <w:rsid w:val="001F22CC"/>
    <w:rsid w:val="001F2959"/>
    <w:rsid w:val="001F2AC7"/>
    <w:rsid w:val="001F4116"/>
    <w:rsid w:val="001F437F"/>
    <w:rsid w:val="001F54FE"/>
    <w:rsid w:val="001F5DEC"/>
    <w:rsid w:val="001F65F0"/>
    <w:rsid w:val="001F6D6C"/>
    <w:rsid w:val="001F7A9F"/>
    <w:rsid w:val="001F7B7F"/>
    <w:rsid w:val="0020015C"/>
    <w:rsid w:val="00200AE9"/>
    <w:rsid w:val="00200B61"/>
    <w:rsid w:val="00200CF8"/>
    <w:rsid w:val="0020103B"/>
    <w:rsid w:val="002011A6"/>
    <w:rsid w:val="0020255A"/>
    <w:rsid w:val="00202BC2"/>
    <w:rsid w:val="00203767"/>
    <w:rsid w:val="00203D56"/>
    <w:rsid w:val="002042F1"/>
    <w:rsid w:val="00204494"/>
    <w:rsid w:val="00204B03"/>
    <w:rsid w:val="00206072"/>
    <w:rsid w:val="0020608E"/>
    <w:rsid w:val="0020614C"/>
    <w:rsid w:val="00206576"/>
    <w:rsid w:val="002067D1"/>
    <w:rsid w:val="002073BB"/>
    <w:rsid w:val="0021065F"/>
    <w:rsid w:val="00211846"/>
    <w:rsid w:val="002120A3"/>
    <w:rsid w:val="0021233F"/>
    <w:rsid w:val="00212C6A"/>
    <w:rsid w:val="002130F4"/>
    <w:rsid w:val="00213425"/>
    <w:rsid w:val="00214477"/>
    <w:rsid w:val="0021495B"/>
    <w:rsid w:val="00214D62"/>
    <w:rsid w:val="00215350"/>
    <w:rsid w:val="0021571A"/>
    <w:rsid w:val="00215768"/>
    <w:rsid w:val="00216443"/>
    <w:rsid w:val="0021746E"/>
    <w:rsid w:val="002178C5"/>
    <w:rsid w:val="002201B0"/>
    <w:rsid w:val="002203E4"/>
    <w:rsid w:val="002206B6"/>
    <w:rsid w:val="00223AA5"/>
    <w:rsid w:val="00223C44"/>
    <w:rsid w:val="002240B8"/>
    <w:rsid w:val="002242C9"/>
    <w:rsid w:val="002251A1"/>
    <w:rsid w:val="00226667"/>
    <w:rsid w:val="00226B7A"/>
    <w:rsid w:val="00226F32"/>
    <w:rsid w:val="00226F3B"/>
    <w:rsid w:val="00227241"/>
    <w:rsid w:val="00227F44"/>
    <w:rsid w:val="00230147"/>
    <w:rsid w:val="00230392"/>
    <w:rsid w:val="002303B3"/>
    <w:rsid w:val="002309FF"/>
    <w:rsid w:val="002323A7"/>
    <w:rsid w:val="00232959"/>
    <w:rsid w:val="00232A4C"/>
    <w:rsid w:val="00233297"/>
    <w:rsid w:val="00233438"/>
    <w:rsid w:val="00233D9C"/>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3327"/>
    <w:rsid w:val="0024412C"/>
    <w:rsid w:val="00244577"/>
    <w:rsid w:val="002445BE"/>
    <w:rsid w:val="0024481C"/>
    <w:rsid w:val="00244DC2"/>
    <w:rsid w:val="00245FC1"/>
    <w:rsid w:val="002462C1"/>
    <w:rsid w:val="0024657B"/>
    <w:rsid w:val="00246B2B"/>
    <w:rsid w:val="002472E8"/>
    <w:rsid w:val="0025046C"/>
    <w:rsid w:val="00251771"/>
    <w:rsid w:val="00252286"/>
    <w:rsid w:val="00252A29"/>
    <w:rsid w:val="00253472"/>
    <w:rsid w:val="0025360B"/>
    <w:rsid w:val="002536FA"/>
    <w:rsid w:val="0025427B"/>
    <w:rsid w:val="0025438B"/>
    <w:rsid w:val="00254970"/>
    <w:rsid w:val="002549D8"/>
    <w:rsid w:val="00255613"/>
    <w:rsid w:val="002562D1"/>
    <w:rsid w:val="0025680B"/>
    <w:rsid w:val="00256F5C"/>
    <w:rsid w:val="002570BB"/>
    <w:rsid w:val="00257177"/>
    <w:rsid w:val="00257ACC"/>
    <w:rsid w:val="002605EC"/>
    <w:rsid w:val="00260718"/>
    <w:rsid w:val="00260A5E"/>
    <w:rsid w:val="0026176C"/>
    <w:rsid w:val="00261B34"/>
    <w:rsid w:val="00262254"/>
    <w:rsid w:val="00262BEC"/>
    <w:rsid w:val="0026311B"/>
    <w:rsid w:val="00263499"/>
    <w:rsid w:val="00263DA9"/>
    <w:rsid w:val="00264610"/>
    <w:rsid w:val="00266B97"/>
    <w:rsid w:val="00266E57"/>
    <w:rsid w:val="0026701F"/>
    <w:rsid w:val="002670AD"/>
    <w:rsid w:val="002671F3"/>
    <w:rsid w:val="002706D0"/>
    <w:rsid w:val="00271D8C"/>
    <w:rsid w:val="00272775"/>
    <w:rsid w:val="00272E04"/>
    <w:rsid w:val="00273434"/>
    <w:rsid w:val="0027360E"/>
    <w:rsid w:val="002738FB"/>
    <w:rsid w:val="0027399C"/>
    <w:rsid w:val="00274144"/>
    <w:rsid w:val="00275373"/>
    <w:rsid w:val="0027555E"/>
    <w:rsid w:val="00275776"/>
    <w:rsid w:val="00275C45"/>
    <w:rsid w:val="00275EC6"/>
    <w:rsid w:val="002765B1"/>
    <w:rsid w:val="00276ACD"/>
    <w:rsid w:val="002805BC"/>
    <w:rsid w:val="00280C86"/>
    <w:rsid w:val="00281F6F"/>
    <w:rsid w:val="00282828"/>
    <w:rsid w:val="00282C8E"/>
    <w:rsid w:val="00282E13"/>
    <w:rsid w:val="00283A14"/>
    <w:rsid w:val="00283C71"/>
    <w:rsid w:val="00283F10"/>
    <w:rsid w:val="00285812"/>
    <w:rsid w:val="00285EAF"/>
    <w:rsid w:val="002860D8"/>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62EB"/>
    <w:rsid w:val="00297211"/>
    <w:rsid w:val="00297F77"/>
    <w:rsid w:val="00297FA7"/>
    <w:rsid w:val="002A0BCA"/>
    <w:rsid w:val="002A0E2F"/>
    <w:rsid w:val="002A2400"/>
    <w:rsid w:val="002A2C2C"/>
    <w:rsid w:val="002A3318"/>
    <w:rsid w:val="002A398F"/>
    <w:rsid w:val="002A3A07"/>
    <w:rsid w:val="002A443D"/>
    <w:rsid w:val="002A4798"/>
    <w:rsid w:val="002A4FDD"/>
    <w:rsid w:val="002A61B6"/>
    <w:rsid w:val="002A694F"/>
    <w:rsid w:val="002A7439"/>
    <w:rsid w:val="002A7986"/>
    <w:rsid w:val="002B1E68"/>
    <w:rsid w:val="002B22A0"/>
    <w:rsid w:val="002B2BFF"/>
    <w:rsid w:val="002B3336"/>
    <w:rsid w:val="002B4207"/>
    <w:rsid w:val="002B4797"/>
    <w:rsid w:val="002B4B04"/>
    <w:rsid w:val="002B5018"/>
    <w:rsid w:val="002B58D1"/>
    <w:rsid w:val="002B592B"/>
    <w:rsid w:val="002B5D61"/>
    <w:rsid w:val="002B5FE7"/>
    <w:rsid w:val="002B612E"/>
    <w:rsid w:val="002B72E4"/>
    <w:rsid w:val="002B78AA"/>
    <w:rsid w:val="002C1F33"/>
    <w:rsid w:val="002C207D"/>
    <w:rsid w:val="002C216F"/>
    <w:rsid w:val="002C2743"/>
    <w:rsid w:val="002C2B26"/>
    <w:rsid w:val="002C2E8B"/>
    <w:rsid w:val="002C30EC"/>
    <w:rsid w:val="002C3271"/>
    <w:rsid w:val="002C4C64"/>
    <w:rsid w:val="002C5A2C"/>
    <w:rsid w:val="002C5C4A"/>
    <w:rsid w:val="002C63EA"/>
    <w:rsid w:val="002D0593"/>
    <w:rsid w:val="002D0CF2"/>
    <w:rsid w:val="002D0E3F"/>
    <w:rsid w:val="002D1334"/>
    <w:rsid w:val="002D19FF"/>
    <w:rsid w:val="002D1BC5"/>
    <w:rsid w:val="002D1CC7"/>
    <w:rsid w:val="002D2EE1"/>
    <w:rsid w:val="002D37B5"/>
    <w:rsid w:val="002D3886"/>
    <w:rsid w:val="002D4594"/>
    <w:rsid w:val="002D45CB"/>
    <w:rsid w:val="002D46C4"/>
    <w:rsid w:val="002D4939"/>
    <w:rsid w:val="002D5D26"/>
    <w:rsid w:val="002D5E95"/>
    <w:rsid w:val="002D5F2E"/>
    <w:rsid w:val="002D6579"/>
    <w:rsid w:val="002D65E8"/>
    <w:rsid w:val="002D66D1"/>
    <w:rsid w:val="002D73EA"/>
    <w:rsid w:val="002E024C"/>
    <w:rsid w:val="002E0995"/>
    <w:rsid w:val="002E0D18"/>
    <w:rsid w:val="002E2E66"/>
    <w:rsid w:val="002E2F16"/>
    <w:rsid w:val="002E31E4"/>
    <w:rsid w:val="002E34D5"/>
    <w:rsid w:val="002E49C6"/>
    <w:rsid w:val="002E5429"/>
    <w:rsid w:val="002E596D"/>
    <w:rsid w:val="002E5AB6"/>
    <w:rsid w:val="002E78E5"/>
    <w:rsid w:val="002E78EE"/>
    <w:rsid w:val="002E7BFB"/>
    <w:rsid w:val="002F05AA"/>
    <w:rsid w:val="002F1382"/>
    <w:rsid w:val="002F193D"/>
    <w:rsid w:val="002F1BB8"/>
    <w:rsid w:val="002F1CFD"/>
    <w:rsid w:val="002F2457"/>
    <w:rsid w:val="002F26B1"/>
    <w:rsid w:val="002F2782"/>
    <w:rsid w:val="002F2CB4"/>
    <w:rsid w:val="002F4777"/>
    <w:rsid w:val="002F4AA5"/>
    <w:rsid w:val="002F4CAA"/>
    <w:rsid w:val="002F4DFE"/>
    <w:rsid w:val="002F5364"/>
    <w:rsid w:val="002F6C14"/>
    <w:rsid w:val="002F6CFE"/>
    <w:rsid w:val="002F6EB4"/>
    <w:rsid w:val="002F75F1"/>
    <w:rsid w:val="002F776C"/>
    <w:rsid w:val="00300A4C"/>
    <w:rsid w:val="00301B91"/>
    <w:rsid w:val="00302597"/>
    <w:rsid w:val="00302A97"/>
    <w:rsid w:val="00303CCA"/>
    <w:rsid w:val="00304042"/>
    <w:rsid w:val="0030479C"/>
    <w:rsid w:val="00305294"/>
    <w:rsid w:val="00305426"/>
    <w:rsid w:val="00305F39"/>
    <w:rsid w:val="00306861"/>
    <w:rsid w:val="00307851"/>
    <w:rsid w:val="00307FD4"/>
    <w:rsid w:val="00307FD8"/>
    <w:rsid w:val="003101CD"/>
    <w:rsid w:val="003106DF"/>
    <w:rsid w:val="0031086A"/>
    <w:rsid w:val="00311DD2"/>
    <w:rsid w:val="003126FE"/>
    <w:rsid w:val="00313F98"/>
    <w:rsid w:val="00314BBB"/>
    <w:rsid w:val="0031586D"/>
    <w:rsid w:val="00315A18"/>
    <w:rsid w:val="00315F13"/>
    <w:rsid w:val="0031661A"/>
    <w:rsid w:val="003167A6"/>
    <w:rsid w:val="00317A06"/>
    <w:rsid w:val="00317BFB"/>
    <w:rsid w:val="00317F5B"/>
    <w:rsid w:val="003201FE"/>
    <w:rsid w:val="00320EB4"/>
    <w:rsid w:val="00321824"/>
    <w:rsid w:val="00321A7E"/>
    <w:rsid w:val="00323017"/>
    <w:rsid w:val="00323E08"/>
    <w:rsid w:val="003259C8"/>
    <w:rsid w:val="00326AF2"/>
    <w:rsid w:val="00327417"/>
    <w:rsid w:val="003279ED"/>
    <w:rsid w:val="00327A23"/>
    <w:rsid w:val="00327C85"/>
    <w:rsid w:val="00327F11"/>
    <w:rsid w:val="0033042C"/>
    <w:rsid w:val="00330876"/>
    <w:rsid w:val="003309E3"/>
    <w:rsid w:val="00330E2F"/>
    <w:rsid w:val="00330E3D"/>
    <w:rsid w:val="00330F5E"/>
    <w:rsid w:val="0033134E"/>
    <w:rsid w:val="00331565"/>
    <w:rsid w:val="00331989"/>
    <w:rsid w:val="00332044"/>
    <w:rsid w:val="00332251"/>
    <w:rsid w:val="00333118"/>
    <w:rsid w:val="00333D29"/>
    <w:rsid w:val="003348E1"/>
    <w:rsid w:val="00335DEF"/>
    <w:rsid w:val="003400FB"/>
    <w:rsid w:val="0034148A"/>
    <w:rsid w:val="0034174F"/>
    <w:rsid w:val="0034177D"/>
    <w:rsid w:val="00341B72"/>
    <w:rsid w:val="00342221"/>
    <w:rsid w:val="003430DB"/>
    <w:rsid w:val="00343672"/>
    <w:rsid w:val="003438AB"/>
    <w:rsid w:val="0034412E"/>
    <w:rsid w:val="003446C6"/>
    <w:rsid w:val="00344FCC"/>
    <w:rsid w:val="00345127"/>
    <w:rsid w:val="00346EFD"/>
    <w:rsid w:val="00347042"/>
    <w:rsid w:val="00347A41"/>
    <w:rsid w:val="003507E1"/>
    <w:rsid w:val="00351B11"/>
    <w:rsid w:val="0035260E"/>
    <w:rsid w:val="00353346"/>
    <w:rsid w:val="00353771"/>
    <w:rsid w:val="00354B9D"/>
    <w:rsid w:val="00357013"/>
    <w:rsid w:val="00357BC3"/>
    <w:rsid w:val="00360A25"/>
    <w:rsid w:val="003619D4"/>
    <w:rsid w:val="00362180"/>
    <w:rsid w:val="00362233"/>
    <w:rsid w:val="00362D2F"/>
    <w:rsid w:val="00363529"/>
    <w:rsid w:val="003635FF"/>
    <w:rsid w:val="00363775"/>
    <w:rsid w:val="00364139"/>
    <w:rsid w:val="00364B41"/>
    <w:rsid w:val="00366C05"/>
    <w:rsid w:val="003672B9"/>
    <w:rsid w:val="003675CF"/>
    <w:rsid w:val="00367971"/>
    <w:rsid w:val="00367F78"/>
    <w:rsid w:val="00367FE0"/>
    <w:rsid w:val="00370291"/>
    <w:rsid w:val="0037092E"/>
    <w:rsid w:val="003720A4"/>
    <w:rsid w:val="003723A6"/>
    <w:rsid w:val="003729C9"/>
    <w:rsid w:val="00372C1A"/>
    <w:rsid w:val="00372C3C"/>
    <w:rsid w:val="003735B9"/>
    <w:rsid w:val="003736D4"/>
    <w:rsid w:val="003739B9"/>
    <w:rsid w:val="00374104"/>
    <w:rsid w:val="00375A8A"/>
    <w:rsid w:val="00375D2D"/>
    <w:rsid w:val="003765EB"/>
    <w:rsid w:val="0037727A"/>
    <w:rsid w:val="0037755A"/>
    <w:rsid w:val="00377A28"/>
    <w:rsid w:val="00377EBA"/>
    <w:rsid w:val="00380A02"/>
    <w:rsid w:val="003812A7"/>
    <w:rsid w:val="0038172C"/>
    <w:rsid w:val="00381E2D"/>
    <w:rsid w:val="00381FAD"/>
    <w:rsid w:val="00382820"/>
    <w:rsid w:val="0038486A"/>
    <w:rsid w:val="003848BF"/>
    <w:rsid w:val="003848FC"/>
    <w:rsid w:val="003852B6"/>
    <w:rsid w:val="003856CF"/>
    <w:rsid w:val="003862FF"/>
    <w:rsid w:val="00386629"/>
    <w:rsid w:val="003870B0"/>
    <w:rsid w:val="0038710C"/>
    <w:rsid w:val="003876EB"/>
    <w:rsid w:val="0038797D"/>
    <w:rsid w:val="00387C95"/>
    <w:rsid w:val="00391430"/>
    <w:rsid w:val="003919CE"/>
    <w:rsid w:val="003933A1"/>
    <w:rsid w:val="00393991"/>
    <w:rsid w:val="00393A11"/>
    <w:rsid w:val="00393A4C"/>
    <w:rsid w:val="00393EF7"/>
    <w:rsid w:val="003948F3"/>
    <w:rsid w:val="0039495D"/>
    <w:rsid w:val="00394DE9"/>
    <w:rsid w:val="003956B2"/>
    <w:rsid w:val="00395E78"/>
    <w:rsid w:val="00395FF6"/>
    <w:rsid w:val="003963A3"/>
    <w:rsid w:val="0039652F"/>
    <w:rsid w:val="00396A60"/>
    <w:rsid w:val="00396B1B"/>
    <w:rsid w:val="0039750E"/>
    <w:rsid w:val="00397B3A"/>
    <w:rsid w:val="00397B5B"/>
    <w:rsid w:val="003A01F4"/>
    <w:rsid w:val="003A0520"/>
    <w:rsid w:val="003A05D3"/>
    <w:rsid w:val="003A0F96"/>
    <w:rsid w:val="003A1779"/>
    <w:rsid w:val="003A1E9E"/>
    <w:rsid w:val="003A293E"/>
    <w:rsid w:val="003A29FC"/>
    <w:rsid w:val="003A2EC9"/>
    <w:rsid w:val="003A34C1"/>
    <w:rsid w:val="003A35A4"/>
    <w:rsid w:val="003A3D80"/>
    <w:rsid w:val="003A42C8"/>
    <w:rsid w:val="003A4EA7"/>
    <w:rsid w:val="003A5D2A"/>
    <w:rsid w:val="003A6591"/>
    <w:rsid w:val="003A7789"/>
    <w:rsid w:val="003A7DDD"/>
    <w:rsid w:val="003B0BC8"/>
    <w:rsid w:val="003B27A4"/>
    <w:rsid w:val="003B394F"/>
    <w:rsid w:val="003B4132"/>
    <w:rsid w:val="003B46D5"/>
    <w:rsid w:val="003B6F03"/>
    <w:rsid w:val="003B783F"/>
    <w:rsid w:val="003B7D0E"/>
    <w:rsid w:val="003C0C00"/>
    <w:rsid w:val="003C0D57"/>
    <w:rsid w:val="003C1835"/>
    <w:rsid w:val="003C1F94"/>
    <w:rsid w:val="003C209B"/>
    <w:rsid w:val="003C3985"/>
    <w:rsid w:val="003C42FB"/>
    <w:rsid w:val="003C501C"/>
    <w:rsid w:val="003C51D2"/>
    <w:rsid w:val="003C5B26"/>
    <w:rsid w:val="003C6047"/>
    <w:rsid w:val="003C631E"/>
    <w:rsid w:val="003C6612"/>
    <w:rsid w:val="003C7221"/>
    <w:rsid w:val="003C7A9C"/>
    <w:rsid w:val="003C7ED9"/>
    <w:rsid w:val="003D07E3"/>
    <w:rsid w:val="003D205F"/>
    <w:rsid w:val="003D296F"/>
    <w:rsid w:val="003D2F95"/>
    <w:rsid w:val="003D3A03"/>
    <w:rsid w:val="003D4673"/>
    <w:rsid w:val="003D5004"/>
    <w:rsid w:val="003D6277"/>
    <w:rsid w:val="003D6669"/>
    <w:rsid w:val="003D672B"/>
    <w:rsid w:val="003D6842"/>
    <w:rsid w:val="003D69A2"/>
    <w:rsid w:val="003D6F81"/>
    <w:rsid w:val="003D780C"/>
    <w:rsid w:val="003D7880"/>
    <w:rsid w:val="003D78A9"/>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78CE"/>
    <w:rsid w:val="003E7BFE"/>
    <w:rsid w:val="003E7F8C"/>
    <w:rsid w:val="003F0137"/>
    <w:rsid w:val="003F0260"/>
    <w:rsid w:val="003F14C3"/>
    <w:rsid w:val="003F1890"/>
    <w:rsid w:val="003F1BF9"/>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938"/>
    <w:rsid w:val="00400B6C"/>
    <w:rsid w:val="00401FAA"/>
    <w:rsid w:val="00401FFF"/>
    <w:rsid w:val="0040290B"/>
    <w:rsid w:val="00403EE3"/>
    <w:rsid w:val="00404055"/>
    <w:rsid w:val="00404C54"/>
    <w:rsid w:val="0040623F"/>
    <w:rsid w:val="00406484"/>
    <w:rsid w:val="0040673C"/>
    <w:rsid w:val="00406B06"/>
    <w:rsid w:val="004115DC"/>
    <w:rsid w:val="00411EBC"/>
    <w:rsid w:val="0041259A"/>
    <w:rsid w:val="00412ECE"/>
    <w:rsid w:val="00413279"/>
    <w:rsid w:val="004138AD"/>
    <w:rsid w:val="004144B8"/>
    <w:rsid w:val="004144CF"/>
    <w:rsid w:val="00414533"/>
    <w:rsid w:val="00415879"/>
    <w:rsid w:val="004163A3"/>
    <w:rsid w:val="00416CAE"/>
    <w:rsid w:val="00420318"/>
    <w:rsid w:val="004203A7"/>
    <w:rsid w:val="00420599"/>
    <w:rsid w:val="00420EC5"/>
    <w:rsid w:val="004211C6"/>
    <w:rsid w:val="00421B6B"/>
    <w:rsid w:val="00422113"/>
    <w:rsid w:val="00422F69"/>
    <w:rsid w:val="00423789"/>
    <w:rsid w:val="00424E0C"/>
    <w:rsid w:val="004255E6"/>
    <w:rsid w:val="0042581E"/>
    <w:rsid w:val="00425E6F"/>
    <w:rsid w:val="0042651A"/>
    <w:rsid w:val="0042660E"/>
    <w:rsid w:val="004277B7"/>
    <w:rsid w:val="00427962"/>
    <w:rsid w:val="004311B3"/>
    <w:rsid w:val="004313D2"/>
    <w:rsid w:val="00431698"/>
    <w:rsid w:val="00431799"/>
    <w:rsid w:val="00431C86"/>
    <w:rsid w:val="00432804"/>
    <w:rsid w:val="00433190"/>
    <w:rsid w:val="00433EDD"/>
    <w:rsid w:val="004343A7"/>
    <w:rsid w:val="00434451"/>
    <w:rsid w:val="0043467E"/>
    <w:rsid w:val="004348DA"/>
    <w:rsid w:val="00434B3D"/>
    <w:rsid w:val="00435C95"/>
    <w:rsid w:val="00436D76"/>
    <w:rsid w:val="00437351"/>
    <w:rsid w:val="004376D3"/>
    <w:rsid w:val="004409FD"/>
    <w:rsid w:val="004422FD"/>
    <w:rsid w:val="00442374"/>
    <w:rsid w:val="00442DE3"/>
    <w:rsid w:val="00444316"/>
    <w:rsid w:val="0044438F"/>
    <w:rsid w:val="00444408"/>
    <w:rsid w:val="00444660"/>
    <w:rsid w:val="004447CF"/>
    <w:rsid w:val="00444AE7"/>
    <w:rsid w:val="00444BF7"/>
    <w:rsid w:val="00444EBB"/>
    <w:rsid w:val="00445FCF"/>
    <w:rsid w:val="0044699F"/>
    <w:rsid w:val="0044733A"/>
    <w:rsid w:val="004474F5"/>
    <w:rsid w:val="00450429"/>
    <w:rsid w:val="00450513"/>
    <w:rsid w:val="004513C4"/>
    <w:rsid w:val="00451DEB"/>
    <w:rsid w:val="004538BE"/>
    <w:rsid w:val="004555C2"/>
    <w:rsid w:val="00456BFE"/>
    <w:rsid w:val="00456D9B"/>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61EA"/>
    <w:rsid w:val="00467D5E"/>
    <w:rsid w:val="00470B2E"/>
    <w:rsid w:val="00471147"/>
    <w:rsid w:val="00471705"/>
    <w:rsid w:val="00471CE6"/>
    <w:rsid w:val="0047296B"/>
    <w:rsid w:val="0047369F"/>
    <w:rsid w:val="00473858"/>
    <w:rsid w:val="00473A82"/>
    <w:rsid w:val="00473B1A"/>
    <w:rsid w:val="00473EEA"/>
    <w:rsid w:val="004742EB"/>
    <w:rsid w:val="004744E8"/>
    <w:rsid w:val="00474990"/>
    <w:rsid w:val="00474D9B"/>
    <w:rsid w:val="00474EF8"/>
    <w:rsid w:val="00475214"/>
    <w:rsid w:val="00475EFC"/>
    <w:rsid w:val="00476317"/>
    <w:rsid w:val="00476BAF"/>
    <w:rsid w:val="0048121E"/>
    <w:rsid w:val="0048127D"/>
    <w:rsid w:val="0048160C"/>
    <w:rsid w:val="00481A29"/>
    <w:rsid w:val="004820E3"/>
    <w:rsid w:val="00482B79"/>
    <w:rsid w:val="00482FDA"/>
    <w:rsid w:val="00483F35"/>
    <w:rsid w:val="00483F8B"/>
    <w:rsid w:val="00484B85"/>
    <w:rsid w:val="00485DBB"/>
    <w:rsid w:val="00485EC4"/>
    <w:rsid w:val="00486B67"/>
    <w:rsid w:val="00486ED9"/>
    <w:rsid w:val="004871E8"/>
    <w:rsid w:val="00487AA2"/>
    <w:rsid w:val="00492A07"/>
    <w:rsid w:val="00492A50"/>
    <w:rsid w:val="00492EA6"/>
    <w:rsid w:val="00493152"/>
    <w:rsid w:val="004937BA"/>
    <w:rsid w:val="004937F1"/>
    <w:rsid w:val="00493939"/>
    <w:rsid w:val="0049410A"/>
    <w:rsid w:val="00494155"/>
    <w:rsid w:val="0049418C"/>
    <w:rsid w:val="004944E7"/>
    <w:rsid w:val="00494F73"/>
    <w:rsid w:val="00495AC0"/>
    <w:rsid w:val="00495B78"/>
    <w:rsid w:val="00496CDC"/>
    <w:rsid w:val="004975BD"/>
    <w:rsid w:val="0049761D"/>
    <w:rsid w:val="004976ED"/>
    <w:rsid w:val="00497A23"/>
    <w:rsid w:val="00497F01"/>
    <w:rsid w:val="004A1EBF"/>
    <w:rsid w:val="004A29B0"/>
    <w:rsid w:val="004A2A57"/>
    <w:rsid w:val="004A2D16"/>
    <w:rsid w:val="004A39FA"/>
    <w:rsid w:val="004A4F69"/>
    <w:rsid w:val="004A5882"/>
    <w:rsid w:val="004A5E8F"/>
    <w:rsid w:val="004A6180"/>
    <w:rsid w:val="004A6430"/>
    <w:rsid w:val="004B00B3"/>
    <w:rsid w:val="004B1659"/>
    <w:rsid w:val="004B1BC8"/>
    <w:rsid w:val="004B1F48"/>
    <w:rsid w:val="004B23F2"/>
    <w:rsid w:val="004B2B58"/>
    <w:rsid w:val="004B2D41"/>
    <w:rsid w:val="004B3073"/>
    <w:rsid w:val="004B42BE"/>
    <w:rsid w:val="004B57C9"/>
    <w:rsid w:val="004B637A"/>
    <w:rsid w:val="004B641D"/>
    <w:rsid w:val="004B6A28"/>
    <w:rsid w:val="004B6D6D"/>
    <w:rsid w:val="004B712F"/>
    <w:rsid w:val="004B759A"/>
    <w:rsid w:val="004C1AFA"/>
    <w:rsid w:val="004C1F8D"/>
    <w:rsid w:val="004C2195"/>
    <w:rsid w:val="004C23F7"/>
    <w:rsid w:val="004C25CF"/>
    <w:rsid w:val="004C32C1"/>
    <w:rsid w:val="004C3C6B"/>
    <w:rsid w:val="004C4D58"/>
    <w:rsid w:val="004C5330"/>
    <w:rsid w:val="004C674D"/>
    <w:rsid w:val="004C7861"/>
    <w:rsid w:val="004C7CCB"/>
    <w:rsid w:val="004D0C37"/>
    <w:rsid w:val="004D15E2"/>
    <w:rsid w:val="004D2A03"/>
    <w:rsid w:val="004D3880"/>
    <w:rsid w:val="004D3B1D"/>
    <w:rsid w:val="004D3B91"/>
    <w:rsid w:val="004D3F61"/>
    <w:rsid w:val="004D4520"/>
    <w:rsid w:val="004D4AE8"/>
    <w:rsid w:val="004D533E"/>
    <w:rsid w:val="004D5EAB"/>
    <w:rsid w:val="004D60C9"/>
    <w:rsid w:val="004D61EE"/>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7686"/>
    <w:rsid w:val="004E7E6D"/>
    <w:rsid w:val="004F03F5"/>
    <w:rsid w:val="004F0BA2"/>
    <w:rsid w:val="004F23F1"/>
    <w:rsid w:val="004F2878"/>
    <w:rsid w:val="004F44B8"/>
    <w:rsid w:val="004F4C95"/>
    <w:rsid w:val="004F4CDA"/>
    <w:rsid w:val="004F4EBB"/>
    <w:rsid w:val="004F5F9D"/>
    <w:rsid w:val="004F6AB1"/>
    <w:rsid w:val="004F78A8"/>
    <w:rsid w:val="00500B95"/>
    <w:rsid w:val="00501FA6"/>
    <w:rsid w:val="0050284A"/>
    <w:rsid w:val="00502974"/>
    <w:rsid w:val="00502FF3"/>
    <w:rsid w:val="0050333B"/>
    <w:rsid w:val="005039F7"/>
    <w:rsid w:val="00504024"/>
    <w:rsid w:val="0050431D"/>
    <w:rsid w:val="0050453A"/>
    <w:rsid w:val="00504B93"/>
    <w:rsid w:val="00504D12"/>
    <w:rsid w:val="00504F12"/>
    <w:rsid w:val="005063AA"/>
    <w:rsid w:val="00507251"/>
    <w:rsid w:val="005073E8"/>
    <w:rsid w:val="00507613"/>
    <w:rsid w:val="00507909"/>
    <w:rsid w:val="00510DA3"/>
    <w:rsid w:val="005111F8"/>
    <w:rsid w:val="0051170C"/>
    <w:rsid w:val="00511732"/>
    <w:rsid w:val="00512988"/>
    <w:rsid w:val="00512A64"/>
    <w:rsid w:val="005133A9"/>
    <w:rsid w:val="00514197"/>
    <w:rsid w:val="00514C2A"/>
    <w:rsid w:val="0051518F"/>
    <w:rsid w:val="00515876"/>
    <w:rsid w:val="005159EF"/>
    <w:rsid w:val="00515C18"/>
    <w:rsid w:val="00515C93"/>
    <w:rsid w:val="00515FE1"/>
    <w:rsid w:val="00516293"/>
    <w:rsid w:val="0051785D"/>
    <w:rsid w:val="00517D73"/>
    <w:rsid w:val="00520FA2"/>
    <w:rsid w:val="00521022"/>
    <w:rsid w:val="0052209C"/>
    <w:rsid w:val="005228B3"/>
    <w:rsid w:val="00524C3B"/>
    <w:rsid w:val="00524D4C"/>
    <w:rsid w:val="00524D74"/>
    <w:rsid w:val="0052581E"/>
    <w:rsid w:val="00526160"/>
    <w:rsid w:val="005265C5"/>
    <w:rsid w:val="005270B9"/>
    <w:rsid w:val="00527A61"/>
    <w:rsid w:val="00527C0B"/>
    <w:rsid w:val="00530508"/>
    <w:rsid w:val="00531316"/>
    <w:rsid w:val="0053165B"/>
    <w:rsid w:val="00531AAE"/>
    <w:rsid w:val="0053361A"/>
    <w:rsid w:val="0053442B"/>
    <w:rsid w:val="00534D09"/>
    <w:rsid w:val="005362DE"/>
    <w:rsid w:val="00537DE2"/>
    <w:rsid w:val="0054002D"/>
    <w:rsid w:val="005407C3"/>
    <w:rsid w:val="00540D67"/>
    <w:rsid w:val="00541159"/>
    <w:rsid w:val="005414A5"/>
    <w:rsid w:val="00541E57"/>
    <w:rsid w:val="00542129"/>
    <w:rsid w:val="00542444"/>
    <w:rsid w:val="00542509"/>
    <w:rsid w:val="005426C8"/>
    <w:rsid w:val="005428DB"/>
    <w:rsid w:val="00542FF5"/>
    <w:rsid w:val="00543110"/>
    <w:rsid w:val="00543567"/>
    <w:rsid w:val="005435DB"/>
    <w:rsid w:val="00543D69"/>
    <w:rsid w:val="005441DB"/>
    <w:rsid w:val="00544265"/>
    <w:rsid w:val="00545773"/>
    <w:rsid w:val="00545F1D"/>
    <w:rsid w:val="005471AE"/>
    <w:rsid w:val="00550A72"/>
    <w:rsid w:val="00550C70"/>
    <w:rsid w:val="00551A5B"/>
    <w:rsid w:val="00551C84"/>
    <w:rsid w:val="005527FB"/>
    <w:rsid w:val="00552AAA"/>
    <w:rsid w:val="00552B82"/>
    <w:rsid w:val="00553C2A"/>
    <w:rsid w:val="00553E5E"/>
    <w:rsid w:val="005541CF"/>
    <w:rsid w:val="00554305"/>
    <w:rsid w:val="0055481E"/>
    <w:rsid w:val="00554FD9"/>
    <w:rsid w:val="005554AA"/>
    <w:rsid w:val="00555537"/>
    <w:rsid w:val="00556BE1"/>
    <w:rsid w:val="005572D0"/>
    <w:rsid w:val="00560226"/>
    <w:rsid w:val="00560E01"/>
    <w:rsid w:val="00561F59"/>
    <w:rsid w:val="00562117"/>
    <w:rsid w:val="00562CBE"/>
    <w:rsid w:val="00563CE1"/>
    <w:rsid w:val="00563D41"/>
    <w:rsid w:val="005641F3"/>
    <w:rsid w:val="00564BA3"/>
    <w:rsid w:val="00564E91"/>
    <w:rsid w:val="00565CED"/>
    <w:rsid w:val="00570511"/>
    <w:rsid w:val="005726BA"/>
    <w:rsid w:val="0057440C"/>
    <w:rsid w:val="0057469B"/>
    <w:rsid w:val="0057501A"/>
    <w:rsid w:val="0057652E"/>
    <w:rsid w:val="0058004C"/>
    <w:rsid w:val="0058077A"/>
    <w:rsid w:val="005814E4"/>
    <w:rsid w:val="00581D9E"/>
    <w:rsid w:val="00581DC2"/>
    <w:rsid w:val="00582157"/>
    <w:rsid w:val="005828DE"/>
    <w:rsid w:val="00582981"/>
    <w:rsid w:val="00582ACA"/>
    <w:rsid w:val="0058307B"/>
    <w:rsid w:val="00583CDD"/>
    <w:rsid w:val="00584F7F"/>
    <w:rsid w:val="00586D5B"/>
    <w:rsid w:val="00587EFF"/>
    <w:rsid w:val="0059004E"/>
    <w:rsid w:val="005900C9"/>
    <w:rsid w:val="005902BA"/>
    <w:rsid w:val="00590756"/>
    <w:rsid w:val="00594224"/>
    <w:rsid w:val="005949B1"/>
    <w:rsid w:val="005957B0"/>
    <w:rsid w:val="00595DB8"/>
    <w:rsid w:val="00596219"/>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E8"/>
    <w:rsid w:val="005A437C"/>
    <w:rsid w:val="005A457C"/>
    <w:rsid w:val="005A621E"/>
    <w:rsid w:val="005A6DA3"/>
    <w:rsid w:val="005B0159"/>
    <w:rsid w:val="005B01E6"/>
    <w:rsid w:val="005B0E6B"/>
    <w:rsid w:val="005B1412"/>
    <w:rsid w:val="005B16A4"/>
    <w:rsid w:val="005B1884"/>
    <w:rsid w:val="005B18EC"/>
    <w:rsid w:val="005B2B91"/>
    <w:rsid w:val="005B2BAF"/>
    <w:rsid w:val="005B2DD1"/>
    <w:rsid w:val="005B348E"/>
    <w:rsid w:val="005B46CA"/>
    <w:rsid w:val="005B58B3"/>
    <w:rsid w:val="005B5AC2"/>
    <w:rsid w:val="005B61C1"/>
    <w:rsid w:val="005B62D1"/>
    <w:rsid w:val="005B6466"/>
    <w:rsid w:val="005B653C"/>
    <w:rsid w:val="005B76E4"/>
    <w:rsid w:val="005B791F"/>
    <w:rsid w:val="005C09B0"/>
    <w:rsid w:val="005C0F72"/>
    <w:rsid w:val="005C17CD"/>
    <w:rsid w:val="005C1D4D"/>
    <w:rsid w:val="005C214C"/>
    <w:rsid w:val="005C251A"/>
    <w:rsid w:val="005C27AA"/>
    <w:rsid w:val="005C31F2"/>
    <w:rsid w:val="005C363B"/>
    <w:rsid w:val="005C3AE3"/>
    <w:rsid w:val="005C5748"/>
    <w:rsid w:val="005C57CD"/>
    <w:rsid w:val="005C760A"/>
    <w:rsid w:val="005D00C8"/>
    <w:rsid w:val="005D020A"/>
    <w:rsid w:val="005D0694"/>
    <w:rsid w:val="005D0CF1"/>
    <w:rsid w:val="005D10E3"/>
    <w:rsid w:val="005D1350"/>
    <w:rsid w:val="005D1C37"/>
    <w:rsid w:val="005D1CF5"/>
    <w:rsid w:val="005D1F99"/>
    <w:rsid w:val="005D2451"/>
    <w:rsid w:val="005D399C"/>
    <w:rsid w:val="005D3A2D"/>
    <w:rsid w:val="005D4AB6"/>
    <w:rsid w:val="005D50A7"/>
    <w:rsid w:val="005D55D0"/>
    <w:rsid w:val="005D5707"/>
    <w:rsid w:val="005D5B98"/>
    <w:rsid w:val="005D5C7F"/>
    <w:rsid w:val="005D6764"/>
    <w:rsid w:val="005D695A"/>
    <w:rsid w:val="005D783B"/>
    <w:rsid w:val="005D7EE4"/>
    <w:rsid w:val="005E0017"/>
    <w:rsid w:val="005E08A7"/>
    <w:rsid w:val="005E08CF"/>
    <w:rsid w:val="005E1471"/>
    <w:rsid w:val="005E1500"/>
    <w:rsid w:val="005E1CD4"/>
    <w:rsid w:val="005E20AC"/>
    <w:rsid w:val="005E2201"/>
    <w:rsid w:val="005E2B8E"/>
    <w:rsid w:val="005E2CE0"/>
    <w:rsid w:val="005E2EF4"/>
    <w:rsid w:val="005E328C"/>
    <w:rsid w:val="005E4682"/>
    <w:rsid w:val="005E47E3"/>
    <w:rsid w:val="005E4984"/>
    <w:rsid w:val="005E5483"/>
    <w:rsid w:val="005E5F7E"/>
    <w:rsid w:val="005E60EE"/>
    <w:rsid w:val="005E7AB2"/>
    <w:rsid w:val="005E7CC1"/>
    <w:rsid w:val="005E7D12"/>
    <w:rsid w:val="005E7E47"/>
    <w:rsid w:val="005E7F2C"/>
    <w:rsid w:val="005F048F"/>
    <w:rsid w:val="005F0602"/>
    <w:rsid w:val="005F14C2"/>
    <w:rsid w:val="005F1F79"/>
    <w:rsid w:val="005F2F8D"/>
    <w:rsid w:val="005F373A"/>
    <w:rsid w:val="005F3D30"/>
    <w:rsid w:val="005F41BB"/>
    <w:rsid w:val="005F4C06"/>
    <w:rsid w:val="005F649F"/>
    <w:rsid w:val="005F6D2F"/>
    <w:rsid w:val="005F72BC"/>
    <w:rsid w:val="005F7548"/>
    <w:rsid w:val="006003C4"/>
    <w:rsid w:val="00601674"/>
    <w:rsid w:val="006019D6"/>
    <w:rsid w:val="00602CF9"/>
    <w:rsid w:val="0060316D"/>
    <w:rsid w:val="006032E4"/>
    <w:rsid w:val="00603AC6"/>
    <w:rsid w:val="00604B9C"/>
    <w:rsid w:val="00604BAD"/>
    <w:rsid w:val="00604E5D"/>
    <w:rsid w:val="00605551"/>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748"/>
    <w:rsid w:val="0061379A"/>
    <w:rsid w:val="00614C68"/>
    <w:rsid w:val="00614D82"/>
    <w:rsid w:val="00615385"/>
    <w:rsid w:val="0061551F"/>
    <w:rsid w:val="00615E8A"/>
    <w:rsid w:val="006165AE"/>
    <w:rsid w:val="006177E6"/>
    <w:rsid w:val="00617BE4"/>
    <w:rsid w:val="00617F6E"/>
    <w:rsid w:val="00620075"/>
    <w:rsid w:val="00620915"/>
    <w:rsid w:val="0062129D"/>
    <w:rsid w:val="006219A6"/>
    <w:rsid w:val="00622C93"/>
    <w:rsid w:val="00622D0B"/>
    <w:rsid w:val="00622F0C"/>
    <w:rsid w:val="00623CE4"/>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18CF"/>
    <w:rsid w:val="006328A2"/>
    <w:rsid w:val="0063366C"/>
    <w:rsid w:val="0063429F"/>
    <w:rsid w:val="0063446B"/>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4A6"/>
    <w:rsid w:val="00641A45"/>
    <w:rsid w:val="00641EDA"/>
    <w:rsid w:val="00643095"/>
    <w:rsid w:val="0064376A"/>
    <w:rsid w:val="0064386D"/>
    <w:rsid w:val="00643BAE"/>
    <w:rsid w:val="00643C7A"/>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2C0"/>
    <w:rsid w:val="0065431A"/>
    <w:rsid w:val="00654739"/>
    <w:rsid w:val="00655430"/>
    <w:rsid w:val="0065600C"/>
    <w:rsid w:val="006560AB"/>
    <w:rsid w:val="006564B7"/>
    <w:rsid w:val="00656F7C"/>
    <w:rsid w:val="0066007D"/>
    <w:rsid w:val="00660975"/>
    <w:rsid w:val="00661095"/>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507"/>
    <w:rsid w:val="00670817"/>
    <w:rsid w:val="00672ED9"/>
    <w:rsid w:val="006738F4"/>
    <w:rsid w:val="00675FBA"/>
    <w:rsid w:val="00676538"/>
    <w:rsid w:val="006765BC"/>
    <w:rsid w:val="0067740B"/>
    <w:rsid w:val="006779A8"/>
    <w:rsid w:val="00680292"/>
    <w:rsid w:val="00680355"/>
    <w:rsid w:val="00680CF2"/>
    <w:rsid w:val="00680DD7"/>
    <w:rsid w:val="00681501"/>
    <w:rsid w:val="00681845"/>
    <w:rsid w:val="006831E4"/>
    <w:rsid w:val="00683750"/>
    <w:rsid w:val="0068450B"/>
    <w:rsid w:val="00684C59"/>
    <w:rsid w:val="00684E29"/>
    <w:rsid w:val="006850F1"/>
    <w:rsid w:val="006855E8"/>
    <w:rsid w:val="00687021"/>
    <w:rsid w:val="006872A5"/>
    <w:rsid w:val="00687701"/>
    <w:rsid w:val="006877C2"/>
    <w:rsid w:val="006903B1"/>
    <w:rsid w:val="00690561"/>
    <w:rsid w:val="00691CAF"/>
    <w:rsid w:val="00692A83"/>
    <w:rsid w:val="0069391A"/>
    <w:rsid w:val="0069446C"/>
    <w:rsid w:val="006945B4"/>
    <w:rsid w:val="0069481D"/>
    <w:rsid w:val="00695118"/>
    <w:rsid w:val="00695549"/>
    <w:rsid w:val="006958D2"/>
    <w:rsid w:val="00696F2E"/>
    <w:rsid w:val="00697013"/>
    <w:rsid w:val="006975C9"/>
    <w:rsid w:val="00697647"/>
    <w:rsid w:val="006979D0"/>
    <w:rsid w:val="00697F2D"/>
    <w:rsid w:val="00697F6E"/>
    <w:rsid w:val="006A008D"/>
    <w:rsid w:val="006A0470"/>
    <w:rsid w:val="006A0F26"/>
    <w:rsid w:val="006A1BE8"/>
    <w:rsid w:val="006A22F9"/>
    <w:rsid w:val="006A2BB6"/>
    <w:rsid w:val="006A2D31"/>
    <w:rsid w:val="006A36DC"/>
    <w:rsid w:val="006A3DFA"/>
    <w:rsid w:val="006A52E6"/>
    <w:rsid w:val="006A54D7"/>
    <w:rsid w:val="006A5B48"/>
    <w:rsid w:val="006A6FD1"/>
    <w:rsid w:val="006A70B0"/>
    <w:rsid w:val="006A75B4"/>
    <w:rsid w:val="006A77F2"/>
    <w:rsid w:val="006A7D4F"/>
    <w:rsid w:val="006B0259"/>
    <w:rsid w:val="006B02D0"/>
    <w:rsid w:val="006B04AB"/>
    <w:rsid w:val="006B0535"/>
    <w:rsid w:val="006B17DF"/>
    <w:rsid w:val="006B1A90"/>
    <w:rsid w:val="006B20F1"/>
    <w:rsid w:val="006B24DA"/>
    <w:rsid w:val="006B2BDB"/>
    <w:rsid w:val="006B3611"/>
    <w:rsid w:val="006B3822"/>
    <w:rsid w:val="006B4C36"/>
    <w:rsid w:val="006B66D8"/>
    <w:rsid w:val="006B690C"/>
    <w:rsid w:val="006B77FD"/>
    <w:rsid w:val="006B7C74"/>
    <w:rsid w:val="006C07FC"/>
    <w:rsid w:val="006C09DE"/>
    <w:rsid w:val="006C17F2"/>
    <w:rsid w:val="006C17FE"/>
    <w:rsid w:val="006C1C3E"/>
    <w:rsid w:val="006C2CB6"/>
    <w:rsid w:val="006C3B65"/>
    <w:rsid w:val="006C3F1E"/>
    <w:rsid w:val="006C5A3C"/>
    <w:rsid w:val="006C5CEE"/>
    <w:rsid w:val="006C62EE"/>
    <w:rsid w:val="006C68F5"/>
    <w:rsid w:val="006D002E"/>
    <w:rsid w:val="006D14DC"/>
    <w:rsid w:val="006D2C99"/>
    <w:rsid w:val="006D5A4A"/>
    <w:rsid w:val="006D5A57"/>
    <w:rsid w:val="006D67D4"/>
    <w:rsid w:val="006D6A6F"/>
    <w:rsid w:val="006D6E8A"/>
    <w:rsid w:val="006D71F6"/>
    <w:rsid w:val="006D76E7"/>
    <w:rsid w:val="006D7A52"/>
    <w:rsid w:val="006D7B6A"/>
    <w:rsid w:val="006E099B"/>
    <w:rsid w:val="006E1D90"/>
    <w:rsid w:val="006E1F4C"/>
    <w:rsid w:val="006E20B3"/>
    <w:rsid w:val="006E235F"/>
    <w:rsid w:val="006E307E"/>
    <w:rsid w:val="006E415C"/>
    <w:rsid w:val="006E4491"/>
    <w:rsid w:val="006E45E9"/>
    <w:rsid w:val="006E4FDA"/>
    <w:rsid w:val="006E57A1"/>
    <w:rsid w:val="006E6087"/>
    <w:rsid w:val="006E60DB"/>
    <w:rsid w:val="006E7B24"/>
    <w:rsid w:val="006F0BBC"/>
    <w:rsid w:val="006F0BFD"/>
    <w:rsid w:val="006F312D"/>
    <w:rsid w:val="006F3A33"/>
    <w:rsid w:val="006F5E70"/>
    <w:rsid w:val="006F6917"/>
    <w:rsid w:val="006F6937"/>
    <w:rsid w:val="006F6A9D"/>
    <w:rsid w:val="007004CE"/>
    <w:rsid w:val="007005B9"/>
    <w:rsid w:val="007016B0"/>
    <w:rsid w:val="007016B9"/>
    <w:rsid w:val="007018DF"/>
    <w:rsid w:val="00701D06"/>
    <w:rsid w:val="00702AA4"/>
    <w:rsid w:val="00702BDD"/>
    <w:rsid w:val="00703BE1"/>
    <w:rsid w:val="007050CF"/>
    <w:rsid w:val="00705777"/>
    <w:rsid w:val="00705EF1"/>
    <w:rsid w:val="007063CF"/>
    <w:rsid w:val="00710EE5"/>
    <w:rsid w:val="00710F54"/>
    <w:rsid w:val="00711154"/>
    <w:rsid w:val="007115E1"/>
    <w:rsid w:val="00711975"/>
    <w:rsid w:val="00711D2E"/>
    <w:rsid w:val="00711DA4"/>
    <w:rsid w:val="00712181"/>
    <w:rsid w:val="00712215"/>
    <w:rsid w:val="00712D70"/>
    <w:rsid w:val="007138FC"/>
    <w:rsid w:val="00714498"/>
    <w:rsid w:val="007149E0"/>
    <w:rsid w:val="00714CA8"/>
    <w:rsid w:val="0071566D"/>
    <w:rsid w:val="00716EAC"/>
    <w:rsid w:val="007174AB"/>
    <w:rsid w:val="007203BD"/>
    <w:rsid w:val="00720CE1"/>
    <w:rsid w:val="0072174C"/>
    <w:rsid w:val="007224FE"/>
    <w:rsid w:val="007226CC"/>
    <w:rsid w:val="00722E83"/>
    <w:rsid w:val="007234A8"/>
    <w:rsid w:val="00723F85"/>
    <w:rsid w:val="00725687"/>
    <w:rsid w:val="0072600B"/>
    <w:rsid w:val="00726809"/>
    <w:rsid w:val="00727D6D"/>
    <w:rsid w:val="00727F72"/>
    <w:rsid w:val="0073061B"/>
    <w:rsid w:val="00731EA0"/>
    <w:rsid w:val="00731F82"/>
    <w:rsid w:val="007332B0"/>
    <w:rsid w:val="00733B01"/>
    <w:rsid w:val="0073438E"/>
    <w:rsid w:val="00734D72"/>
    <w:rsid w:val="00734E7F"/>
    <w:rsid w:val="00736BC9"/>
    <w:rsid w:val="0073785B"/>
    <w:rsid w:val="00737B73"/>
    <w:rsid w:val="00740B1C"/>
    <w:rsid w:val="00741615"/>
    <w:rsid w:val="00741727"/>
    <w:rsid w:val="00741E92"/>
    <w:rsid w:val="00742133"/>
    <w:rsid w:val="00742567"/>
    <w:rsid w:val="00742AF8"/>
    <w:rsid w:val="00742D8E"/>
    <w:rsid w:val="00742DEE"/>
    <w:rsid w:val="00742DF0"/>
    <w:rsid w:val="00743020"/>
    <w:rsid w:val="00743969"/>
    <w:rsid w:val="007442D0"/>
    <w:rsid w:val="007452F3"/>
    <w:rsid w:val="00745706"/>
    <w:rsid w:val="00745730"/>
    <w:rsid w:val="00745A5D"/>
    <w:rsid w:val="007461A4"/>
    <w:rsid w:val="00747210"/>
    <w:rsid w:val="007476FB"/>
    <w:rsid w:val="007502A0"/>
    <w:rsid w:val="007505DC"/>
    <w:rsid w:val="00750DB9"/>
    <w:rsid w:val="007510BE"/>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750"/>
    <w:rsid w:val="007559E6"/>
    <w:rsid w:val="00756574"/>
    <w:rsid w:val="00756785"/>
    <w:rsid w:val="007575BC"/>
    <w:rsid w:val="00757883"/>
    <w:rsid w:val="00757AB4"/>
    <w:rsid w:val="00757D5E"/>
    <w:rsid w:val="00757D8F"/>
    <w:rsid w:val="00760B88"/>
    <w:rsid w:val="00761062"/>
    <w:rsid w:val="007623A6"/>
    <w:rsid w:val="00762D4D"/>
    <w:rsid w:val="0076310F"/>
    <w:rsid w:val="00763117"/>
    <w:rsid w:val="007634F3"/>
    <w:rsid w:val="00763D0A"/>
    <w:rsid w:val="00764AF2"/>
    <w:rsid w:val="00764E7A"/>
    <w:rsid w:val="00765010"/>
    <w:rsid w:val="0076561D"/>
    <w:rsid w:val="007671EE"/>
    <w:rsid w:val="0076722B"/>
    <w:rsid w:val="007673DD"/>
    <w:rsid w:val="00767DD6"/>
    <w:rsid w:val="00770279"/>
    <w:rsid w:val="00771DC5"/>
    <w:rsid w:val="00771EE3"/>
    <w:rsid w:val="00772048"/>
    <w:rsid w:val="00772885"/>
    <w:rsid w:val="00772AC0"/>
    <w:rsid w:val="00773151"/>
    <w:rsid w:val="007731A3"/>
    <w:rsid w:val="00773304"/>
    <w:rsid w:val="007733AF"/>
    <w:rsid w:val="00773CDF"/>
    <w:rsid w:val="00774109"/>
    <w:rsid w:val="0077437E"/>
    <w:rsid w:val="00774E6A"/>
    <w:rsid w:val="007754E7"/>
    <w:rsid w:val="007759E2"/>
    <w:rsid w:val="00776A03"/>
    <w:rsid w:val="00777F3E"/>
    <w:rsid w:val="007801AD"/>
    <w:rsid w:val="007803C9"/>
    <w:rsid w:val="007808F5"/>
    <w:rsid w:val="00781752"/>
    <w:rsid w:val="00781BF1"/>
    <w:rsid w:val="00781E9D"/>
    <w:rsid w:val="007820D6"/>
    <w:rsid w:val="007823F4"/>
    <w:rsid w:val="00782F57"/>
    <w:rsid w:val="00783D6D"/>
    <w:rsid w:val="00783E4F"/>
    <w:rsid w:val="00784319"/>
    <w:rsid w:val="00784E77"/>
    <w:rsid w:val="007854FE"/>
    <w:rsid w:val="00785C85"/>
    <w:rsid w:val="00787513"/>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97877"/>
    <w:rsid w:val="007A097E"/>
    <w:rsid w:val="007A0BB5"/>
    <w:rsid w:val="007A0ECD"/>
    <w:rsid w:val="007A15FD"/>
    <w:rsid w:val="007A1912"/>
    <w:rsid w:val="007A1B39"/>
    <w:rsid w:val="007A1DB5"/>
    <w:rsid w:val="007A2A24"/>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1BD"/>
    <w:rsid w:val="007B4534"/>
    <w:rsid w:val="007B4A90"/>
    <w:rsid w:val="007B509C"/>
    <w:rsid w:val="007B539A"/>
    <w:rsid w:val="007B62CE"/>
    <w:rsid w:val="007B6554"/>
    <w:rsid w:val="007B7258"/>
    <w:rsid w:val="007B7CEB"/>
    <w:rsid w:val="007C048E"/>
    <w:rsid w:val="007C0579"/>
    <w:rsid w:val="007C0684"/>
    <w:rsid w:val="007C091A"/>
    <w:rsid w:val="007C0A91"/>
    <w:rsid w:val="007C0F86"/>
    <w:rsid w:val="007C2AC6"/>
    <w:rsid w:val="007C367B"/>
    <w:rsid w:val="007C3CBA"/>
    <w:rsid w:val="007C6589"/>
    <w:rsid w:val="007C6624"/>
    <w:rsid w:val="007C6AA4"/>
    <w:rsid w:val="007C70A7"/>
    <w:rsid w:val="007C734E"/>
    <w:rsid w:val="007C7590"/>
    <w:rsid w:val="007D203B"/>
    <w:rsid w:val="007D255E"/>
    <w:rsid w:val="007D2845"/>
    <w:rsid w:val="007D2D53"/>
    <w:rsid w:val="007D312E"/>
    <w:rsid w:val="007D320A"/>
    <w:rsid w:val="007D349B"/>
    <w:rsid w:val="007D35D3"/>
    <w:rsid w:val="007D4653"/>
    <w:rsid w:val="007D4B2D"/>
    <w:rsid w:val="007D51EB"/>
    <w:rsid w:val="007D6D92"/>
    <w:rsid w:val="007D729A"/>
    <w:rsid w:val="007E045A"/>
    <w:rsid w:val="007E05F6"/>
    <w:rsid w:val="007E0891"/>
    <w:rsid w:val="007E0DCE"/>
    <w:rsid w:val="007E0F1C"/>
    <w:rsid w:val="007E11B6"/>
    <w:rsid w:val="007E11D1"/>
    <w:rsid w:val="007E12B1"/>
    <w:rsid w:val="007E19A8"/>
    <w:rsid w:val="007E1E47"/>
    <w:rsid w:val="007E2862"/>
    <w:rsid w:val="007E33C8"/>
    <w:rsid w:val="007E367B"/>
    <w:rsid w:val="007E36E6"/>
    <w:rsid w:val="007E3D2D"/>
    <w:rsid w:val="007E4541"/>
    <w:rsid w:val="007E481E"/>
    <w:rsid w:val="007E4B62"/>
    <w:rsid w:val="007E4C88"/>
    <w:rsid w:val="007E6756"/>
    <w:rsid w:val="007E6883"/>
    <w:rsid w:val="007E6F72"/>
    <w:rsid w:val="007E70AB"/>
    <w:rsid w:val="007E78DE"/>
    <w:rsid w:val="007F0B79"/>
    <w:rsid w:val="007F0FDB"/>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E96"/>
    <w:rsid w:val="008039A4"/>
    <w:rsid w:val="00804396"/>
    <w:rsid w:val="00805486"/>
    <w:rsid w:val="008056D0"/>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600B"/>
    <w:rsid w:val="00817D8E"/>
    <w:rsid w:val="00820B06"/>
    <w:rsid w:val="00821375"/>
    <w:rsid w:val="0082144F"/>
    <w:rsid w:val="00821D17"/>
    <w:rsid w:val="00821E34"/>
    <w:rsid w:val="00822D97"/>
    <w:rsid w:val="00822E38"/>
    <w:rsid w:val="00822E5F"/>
    <w:rsid w:val="00823025"/>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531B"/>
    <w:rsid w:val="00835BE1"/>
    <w:rsid w:val="00836FD3"/>
    <w:rsid w:val="0083709C"/>
    <w:rsid w:val="00842BC3"/>
    <w:rsid w:val="00843C49"/>
    <w:rsid w:val="00843C53"/>
    <w:rsid w:val="00844242"/>
    <w:rsid w:val="00844370"/>
    <w:rsid w:val="00844FB6"/>
    <w:rsid w:val="00845254"/>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CA"/>
    <w:rsid w:val="0085273C"/>
    <w:rsid w:val="00852B87"/>
    <w:rsid w:val="00852D5D"/>
    <w:rsid w:val="0085373C"/>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5FFE"/>
    <w:rsid w:val="00867DAE"/>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6F72"/>
    <w:rsid w:val="0088017D"/>
    <w:rsid w:val="00880296"/>
    <w:rsid w:val="008824DD"/>
    <w:rsid w:val="008838A1"/>
    <w:rsid w:val="0088438B"/>
    <w:rsid w:val="008846B4"/>
    <w:rsid w:val="008848C4"/>
    <w:rsid w:val="00885AFB"/>
    <w:rsid w:val="008860A6"/>
    <w:rsid w:val="00886748"/>
    <w:rsid w:val="008876B4"/>
    <w:rsid w:val="0089022E"/>
    <w:rsid w:val="00890318"/>
    <w:rsid w:val="008905F4"/>
    <w:rsid w:val="0089129C"/>
    <w:rsid w:val="00891D3D"/>
    <w:rsid w:val="0089244B"/>
    <w:rsid w:val="0089369A"/>
    <w:rsid w:val="00893F52"/>
    <w:rsid w:val="00893F9D"/>
    <w:rsid w:val="0089410B"/>
    <w:rsid w:val="00895969"/>
    <w:rsid w:val="00895DA4"/>
    <w:rsid w:val="00895DA8"/>
    <w:rsid w:val="008960E4"/>
    <w:rsid w:val="008972D0"/>
    <w:rsid w:val="00897A8E"/>
    <w:rsid w:val="008A1193"/>
    <w:rsid w:val="008A2B9C"/>
    <w:rsid w:val="008A341E"/>
    <w:rsid w:val="008A3573"/>
    <w:rsid w:val="008A3C8B"/>
    <w:rsid w:val="008A3F2A"/>
    <w:rsid w:val="008A4EA0"/>
    <w:rsid w:val="008A51D7"/>
    <w:rsid w:val="008A53E0"/>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6253"/>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F3F"/>
    <w:rsid w:val="008D5244"/>
    <w:rsid w:val="008D52EC"/>
    <w:rsid w:val="008D5F7F"/>
    <w:rsid w:val="008D60B7"/>
    <w:rsid w:val="008D6CC2"/>
    <w:rsid w:val="008D7083"/>
    <w:rsid w:val="008D733D"/>
    <w:rsid w:val="008D7FE9"/>
    <w:rsid w:val="008E0110"/>
    <w:rsid w:val="008E0C33"/>
    <w:rsid w:val="008E0CF8"/>
    <w:rsid w:val="008E19B0"/>
    <w:rsid w:val="008E2AC5"/>
    <w:rsid w:val="008E32B8"/>
    <w:rsid w:val="008E33B5"/>
    <w:rsid w:val="008E340B"/>
    <w:rsid w:val="008E49FF"/>
    <w:rsid w:val="008E56BE"/>
    <w:rsid w:val="008E654D"/>
    <w:rsid w:val="008E660A"/>
    <w:rsid w:val="008E68BA"/>
    <w:rsid w:val="008E6945"/>
    <w:rsid w:val="008F094A"/>
    <w:rsid w:val="008F0AEE"/>
    <w:rsid w:val="008F10BF"/>
    <w:rsid w:val="008F15C4"/>
    <w:rsid w:val="008F2797"/>
    <w:rsid w:val="008F29EA"/>
    <w:rsid w:val="008F2A13"/>
    <w:rsid w:val="008F2E37"/>
    <w:rsid w:val="008F3C8F"/>
    <w:rsid w:val="008F3EE3"/>
    <w:rsid w:val="008F435F"/>
    <w:rsid w:val="008F6A48"/>
    <w:rsid w:val="008F6C97"/>
    <w:rsid w:val="008F7128"/>
    <w:rsid w:val="008F7723"/>
    <w:rsid w:val="008F7D35"/>
    <w:rsid w:val="008F7DC5"/>
    <w:rsid w:val="0090025D"/>
    <w:rsid w:val="009004E8"/>
    <w:rsid w:val="00900586"/>
    <w:rsid w:val="00900592"/>
    <w:rsid w:val="00900695"/>
    <w:rsid w:val="00900E4A"/>
    <w:rsid w:val="00900FB4"/>
    <w:rsid w:val="00902067"/>
    <w:rsid w:val="009020F1"/>
    <w:rsid w:val="009029A7"/>
    <w:rsid w:val="00902C6A"/>
    <w:rsid w:val="00902CDB"/>
    <w:rsid w:val="00905271"/>
    <w:rsid w:val="0090585E"/>
    <w:rsid w:val="00905A7E"/>
    <w:rsid w:val="009068C2"/>
    <w:rsid w:val="0090778C"/>
    <w:rsid w:val="00907E2A"/>
    <w:rsid w:val="009103BF"/>
    <w:rsid w:val="00910744"/>
    <w:rsid w:val="00910970"/>
    <w:rsid w:val="00910A4A"/>
    <w:rsid w:val="00911188"/>
    <w:rsid w:val="009116C0"/>
    <w:rsid w:val="00911844"/>
    <w:rsid w:val="00911982"/>
    <w:rsid w:val="00911A08"/>
    <w:rsid w:val="00912A1E"/>
    <w:rsid w:val="00912BC9"/>
    <w:rsid w:val="00912CAF"/>
    <w:rsid w:val="0091312E"/>
    <w:rsid w:val="009133A6"/>
    <w:rsid w:val="0091397B"/>
    <w:rsid w:val="00913E12"/>
    <w:rsid w:val="00914249"/>
    <w:rsid w:val="00914FF7"/>
    <w:rsid w:val="0091650B"/>
    <w:rsid w:val="009166AD"/>
    <w:rsid w:val="00916E8B"/>
    <w:rsid w:val="0091746B"/>
    <w:rsid w:val="0092031B"/>
    <w:rsid w:val="009203E4"/>
    <w:rsid w:val="0092168F"/>
    <w:rsid w:val="00921A0A"/>
    <w:rsid w:val="00921B52"/>
    <w:rsid w:val="00921C51"/>
    <w:rsid w:val="00921F0F"/>
    <w:rsid w:val="0092227D"/>
    <w:rsid w:val="009228B9"/>
    <w:rsid w:val="00922ED6"/>
    <w:rsid w:val="009231A7"/>
    <w:rsid w:val="00923D06"/>
    <w:rsid w:val="009249CD"/>
    <w:rsid w:val="00924A00"/>
    <w:rsid w:val="00924FB2"/>
    <w:rsid w:val="00925434"/>
    <w:rsid w:val="00925CA3"/>
    <w:rsid w:val="00926E0D"/>
    <w:rsid w:val="00927332"/>
    <w:rsid w:val="009276A0"/>
    <w:rsid w:val="0093023A"/>
    <w:rsid w:val="009305CE"/>
    <w:rsid w:val="009310FA"/>
    <w:rsid w:val="00931471"/>
    <w:rsid w:val="00931549"/>
    <w:rsid w:val="00932226"/>
    <w:rsid w:val="009329C0"/>
    <w:rsid w:val="00932B66"/>
    <w:rsid w:val="0093318B"/>
    <w:rsid w:val="00933642"/>
    <w:rsid w:val="00934350"/>
    <w:rsid w:val="00934A62"/>
    <w:rsid w:val="00934B96"/>
    <w:rsid w:val="00934FB6"/>
    <w:rsid w:val="00935226"/>
    <w:rsid w:val="00935754"/>
    <w:rsid w:val="009358AE"/>
    <w:rsid w:val="009363B3"/>
    <w:rsid w:val="009368D3"/>
    <w:rsid w:val="00936AA1"/>
    <w:rsid w:val="00937030"/>
    <w:rsid w:val="009371CE"/>
    <w:rsid w:val="009375BA"/>
    <w:rsid w:val="00940DE0"/>
    <w:rsid w:val="009419D7"/>
    <w:rsid w:val="009424AC"/>
    <w:rsid w:val="00942533"/>
    <w:rsid w:val="00942667"/>
    <w:rsid w:val="00942D45"/>
    <w:rsid w:val="0094349C"/>
    <w:rsid w:val="00943765"/>
    <w:rsid w:val="009437E4"/>
    <w:rsid w:val="00943A7D"/>
    <w:rsid w:val="00943CDA"/>
    <w:rsid w:val="0094460C"/>
    <w:rsid w:val="00944AEA"/>
    <w:rsid w:val="00944E0F"/>
    <w:rsid w:val="009459D4"/>
    <w:rsid w:val="00945ABF"/>
    <w:rsid w:val="00945C17"/>
    <w:rsid w:val="0094697E"/>
    <w:rsid w:val="00946A2F"/>
    <w:rsid w:val="00946F3C"/>
    <w:rsid w:val="00946FA9"/>
    <w:rsid w:val="009471AD"/>
    <w:rsid w:val="00947A0E"/>
    <w:rsid w:val="00947A81"/>
    <w:rsid w:val="009509B1"/>
    <w:rsid w:val="00950F61"/>
    <w:rsid w:val="00951231"/>
    <w:rsid w:val="00951DCF"/>
    <w:rsid w:val="00951E64"/>
    <w:rsid w:val="00951EBE"/>
    <w:rsid w:val="00951EC9"/>
    <w:rsid w:val="00952BB5"/>
    <w:rsid w:val="00953368"/>
    <w:rsid w:val="00953698"/>
    <w:rsid w:val="009541C7"/>
    <w:rsid w:val="0095464D"/>
    <w:rsid w:val="0095739E"/>
    <w:rsid w:val="0096040C"/>
    <w:rsid w:val="00960558"/>
    <w:rsid w:val="0096094D"/>
    <w:rsid w:val="00962220"/>
    <w:rsid w:val="00962CD5"/>
    <w:rsid w:val="00963AA8"/>
    <w:rsid w:val="00963CE6"/>
    <w:rsid w:val="00965959"/>
    <w:rsid w:val="009660C6"/>
    <w:rsid w:val="009673F7"/>
    <w:rsid w:val="009674D7"/>
    <w:rsid w:val="0096768F"/>
    <w:rsid w:val="009677E8"/>
    <w:rsid w:val="00967836"/>
    <w:rsid w:val="009679EF"/>
    <w:rsid w:val="00967FFB"/>
    <w:rsid w:val="00970020"/>
    <w:rsid w:val="00970942"/>
    <w:rsid w:val="00970B26"/>
    <w:rsid w:val="00970CD0"/>
    <w:rsid w:val="00972875"/>
    <w:rsid w:val="009728AA"/>
    <w:rsid w:val="00973014"/>
    <w:rsid w:val="009732A9"/>
    <w:rsid w:val="00973E5D"/>
    <w:rsid w:val="00975B4E"/>
    <w:rsid w:val="00976375"/>
    <w:rsid w:val="00976704"/>
    <w:rsid w:val="00977A6A"/>
    <w:rsid w:val="00977C49"/>
    <w:rsid w:val="00977FD1"/>
    <w:rsid w:val="00984207"/>
    <w:rsid w:val="00984B21"/>
    <w:rsid w:val="009853B7"/>
    <w:rsid w:val="00985631"/>
    <w:rsid w:val="00985696"/>
    <w:rsid w:val="009858F3"/>
    <w:rsid w:val="009870E9"/>
    <w:rsid w:val="0098774D"/>
    <w:rsid w:val="00987EEE"/>
    <w:rsid w:val="009913C4"/>
    <w:rsid w:val="009913DC"/>
    <w:rsid w:val="00991B4C"/>
    <w:rsid w:val="00991C0B"/>
    <w:rsid w:val="00991D8E"/>
    <w:rsid w:val="0099260E"/>
    <w:rsid w:val="009932F0"/>
    <w:rsid w:val="0099383F"/>
    <w:rsid w:val="00993ADC"/>
    <w:rsid w:val="00993D4F"/>
    <w:rsid w:val="00993DE3"/>
    <w:rsid w:val="00993F1A"/>
    <w:rsid w:val="009959CC"/>
    <w:rsid w:val="00996464"/>
    <w:rsid w:val="009966F7"/>
    <w:rsid w:val="00996F75"/>
    <w:rsid w:val="0099765A"/>
    <w:rsid w:val="009976AF"/>
    <w:rsid w:val="009A09BC"/>
    <w:rsid w:val="009A0BC1"/>
    <w:rsid w:val="009A0F98"/>
    <w:rsid w:val="009A1EBC"/>
    <w:rsid w:val="009A3F55"/>
    <w:rsid w:val="009A488F"/>
    <w:rsid w:val="009A4CF3"/>
    <w:rsid w:val="009A56F0"/>
    <w:rsid w:val="009A6902"/>
    <w:rsid w:val="009B008C"/>
    <w:rsid w:val="009B0539"/>
    <w:rsid w:val="009B19AA"/>
    <w:rsid w:val="009B1CCD"/>
    <w:rsid w:val="009B28B8"/>
    <w:rsid w:val="009B2B7A"/>
    <w:rsid w:val="009B3110"/>
    <w:rsid w:val="009B353E"/>
    <w:rsid w:val="009B3C4E"/>
    <w:rsid w:val="009B411D"/>
    <w:rsid w:val="009B4246"/>
    <w:rsid w:val="009B4E22"/>
    <w:rsid w:val="009B57D6"/>
    <w:rsid w:val="009B5C57"/>
    <w:rsid w:val="009B5D68"/>
    <w:rsid w:val="009B61B3"/>
    <w:rsid w:val="009B67DC"/>
    <w:rsid w:val="009B7695"/>
    <w:rsid w:val="009C063D"/>
    <w:rsid w:val="009C086C"/>
    <w:rsid w:val="009C08FE"/>
    <w:rsid w:val="009C0A2F"/>
    <w:rsid w:val="009C0D24"/>
    <w:rsid w:val="009C1886"/>
    <w:rsid w:val="009C25C7"/>
    <w:rsid w:val="009C29DE"/>
    <w:rsid w:val="009C31FB"/>
    <w:rsid w:val="009C356F"/>
    <w:rsid w:val="009C3758"/>
    <w:rsid w:val="009C3C3E"/>
    <w:rsid w:val="009C3FC0"/>
    <w:rsid w:val="009C4658"/>
    <w:rsid w:val="009C5259"/>
    <w:rsid w:val="009C543F"/>
    <w:rsid w:val="009C5A0F"/>
    <w:rsid w:val="009C5E36"/>
    <w:rsid w:val="009C6D82"/>
    <w:rsid w:val="009C7722"/>
    <w:rsid w:val="009C7A1B"/>
    <w:rsid w:val="009D03D6"/>
    <w:rsid w:val="009D1DB4"/>
    <w:rsid w:val="009D2B04"/>
    <w:rsid w:val="009D4404"/>
    <w:rsid w:val="009D4E5F"/>
    <w:rsid w:val="009D5D2D"/>
    <w:rsid w:val="009D60F5"/>
    <w:rsid w:val="009D691C"/>
    <w:rsid w:val="009D6A0B"/>
    <w:rsid w:val="009D6B9B"/>
    <w:rsid w:val="009D7285"/>
    <w:rsid w:val="009D73A0"/>
    <w:rsid w:val="009D7F9E"/>
    <w:rsid w:val="009E0387"/>
    <w:rsid w:val="009E072A"/>
    <w:rsid w:val="009E0878"/>
    <w:rsid w:val="009E0AB2"/>
    <w:rsid w:val="009E0D0A"/>
    <w:rsid w:val="009E0DE8"/>
    <w:rsid w:val="009E1760"/>
    <w:rsid w:val="009E20A8"/>
    <w:rsid w:val="009E28E0"/>
    <w:rsid w:val="009E2A72"/>
    <w:rsid w:val="009E2B76"/>
    <w:rsid w:val="009E3400"/>
    <w:rsid w:val="009E38C6"/>
    <w:rsid w:val="009E3AF4"/>
    <w:rsid w:val="009E408B"/>
    <w:rsid w:val="009E44AA"/>
    <w:rsid w:val="009E48A6"/>
    <w:rsid w:val="009E49F5"/>
    <w:rsid w:val="009E4E2C"/>
    <w:rsid w:val="009E50FD"/>
    <w:rsid w:val="009E5842"/>
    <w:rsid w:val="009E721C"/>
    <w:rsid w:val="009E77FC"/>
    <w:rsid w:val="009F0F39"/>
    <w:rsid w:val="009F1DFC"/>
    <w:rsid w:val="009F30BE"/>
    <w:rsid w:val="009F3277"/>
    <w:rsid w:val="009F3F53"/>
    <w:rsid w:val="009F46A5"/>
    <w:rsid w:val="009F558E"/>
    <w:rsid w:val="009F617D"/>
    <w:rsid w:val="009F6760"/>
    <w:rsid w:val="009F6B29"/>
    <w:rsid w:val="00A011EA"/>
    <w:rsid w:val="00A036B3"/>
    <w:rsid w:val="00A03857"/>
    <w:rsid w:val="00A038C5"/>
    <w:rsid w:val="00A03DF8"/>
    <w:rsid w:val="00A04002"/>
    <w:rsid w:val="00A04E4D"/>
    <w:rsid w:val="00A05481"/>
    <w:rsid w:val="00A05D70"/>
    <w:rsid w:val="00A06633"/>
    <w:rsid w:val="00A0667A"/>
    <w:rsid w:val="00A071AC"/>
    <w:rsid w:val="00A075C0"/>
    <w:rsid w:val="00A10E89"/>
    <w:rsid w:val="00A10F48"/>
    <w:rsid w:val="00A12046"/>
    <w:rsid w:val="00A12BE4"/>
    <w:rsid w:val="00A13DAA"/>
    <w:rsid w:val="00A14104"/>
    <w:rsid w:val="00A1539B"/>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4C0C"/>
    <w:rsid w:val="00A2568B"/>
    <w:rsid w:val="00A25B36"/>
    <w:rsid w:val="00A26811"/>
    <w:rsid w:val="00A2681C"/>
    <w:rsid w:val="00A273B6"/>
    <w:rsid w:val="00A30549"/>
    <w:rsid w:val="00A30E3F"/>
    <w:rsid w:val="00A310DA"/>
    <w:rsid w:val="00A31112"/>
    <w:rsid w:val="00A314A6"/>
    <w:rsid w:val="00A323F6"/>
    <w:rsid w:val="00A3277E"/>
    <w:rsid w:val="00A3397B"/>
    <w:rsid w:val="00A3423B"/>
    <w:rsid w:val="00A368E5"/>
    <w:rsid w:val="00A36974"/>
    <w:rsid w:val="00A36BD5"/>
    <w:rsid w:val="00A36D8E"/>
    <w:rsid w:val="00A3733D"/>
    <w:rsid w:val="00A37EDF"/>
    <w:rsid w:val="00A4033D"/>
    <w:rsid w:val="00A405B5"/>
    <w:rsid w:val="00A406A7"/>
    <w:rsid w:val="00A4259F"/>
    <w:rsid w:val="00A42C76"/>
    <w:rsid w:val="00A42CCC"/>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978"/>
    <w:rsid w:val="00A62166"/>
    <w:rsid w:val="00A6250A"/>
    <w:rsid w:val="00A627E7"/>
    <w:rsid w:val="00A62DED"/>
    <w:rsid w:val="00A62E65"/>
    <w:rsid w:val="00A63B2E"/>
    <w:rsid w:val="00A63E9E"/>
    <w:rsid w:val="00A63F48"/>
    <w:rsid w:val="00A64715"/>
    <w:rsid w:val="00A64771"/>
    <w:rsid w:val="00A650AA"/>
    <w:rsid w:val="00A663F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162D"/>
    <w:rsid w:val="00A81856"/>
    <w:rsid w:val="00A82D12"/>
    <w:rsid w:val="00A838C4"/>
    <w:rsid w:val="00A84998"/>
    <w:rsid w:val="00A85874"/>
    <w:rsid w:val="00A85917"/>
    <w:rsid w:val="00A87A97"/>
    <w:rsid w:val="00A90027"/>
    <w:rsid w:val="00A90111"/>
    <w:rsid w:val="00A9096F"/>
    <w:rsid w:val="00A91140"/>
    <w:rsid w:val="00A92147"/>
    <w:rsid w:val="00A92302"/>
    <w:rsid w:val="00A92C4E"/>
    <w:rsid w:val="00A938BC"/>
    <w:rsid w:val="00A94A18"/>
    <w:rsid w:val="00A951F5"/>
    <w:rsid w:val="00A95FA3"/>
    <w:rsid w:val="00A960D4"/>
    <w:rsid w:val="00AA0838"/>
    <w:rsid w:val="00AA1A7C"/>
    <w:rsid w:val="00AA1FDB"/>
    <w:rsid w:val="00AA286F"/>
    <w:rsid w:val="00AA2E76"/>
    <w:rsid w:val="00AA30EA"/>
    <w:rsid w:val="00AA3FDF"/>
    <w:rsid w:val="00AA4088"/>
    <w:rsid w:val="00AA4880"/>
    <w:rsid w:val="00AA4930"/>
    <w:rsid w:val="00AA54B9"/>
    <w:rsid w:val="00AA5792"/>
    <w:rsid w:val="00AA68D3"/>
    <w:rsid w:val="00AA69BA"/>
    <w:rsid w:val="00AB062D"/>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014"/>
    <w:rsid w:val="00AC5966"/>
    <w:rsid w:val="00AC5BBE"/>
    <w:rsid w:val="00AC5CF7"/>
    <w:rsid w:val="00AC63EA"/>
    <w:rsid w:val="00AC6525"/>
    <w:rsid w:val="00AC66B4"/>
    <w:rsid w:val="00AC6D42"/>
    <w:rsid w:val="00AC7231"/>
    <w:rsid w:val="00AC733F"/>
    <w:rsid w:val="00AC75EA"/>
    <w:rsid w:val="00AD022C"/>
    <w:rsid w:val="00AD0F48"/>
    <w:rsid w:val="00AD15CE"/>
    <w:rsid w:val="00AD1BC1"/>
    <w:rsid w:val="00AD338F"/>
    <w:rsid w:val="00AD3A76"/>
    <w:rsid w:val="00AD44AD"/>
    <w:rsid w:val="00AD45CE"/>
    <w:rsid w:val="00AD53A3"/>
    <w:rsid w:val="00AD62F7"/>
    <w:rsid w:val="00AD6435"/>
    <w:rsid w:val="00AD6771"/>
    <w:rsid w:val="00AD68A5"/>
    <w:rsid w:val="00AD7038"/>
    <w:rsid w:val="00AD79C9"/>
    <w:rsid w:val="00AD7DFE"/>
    <w:rsid w:val="00AE0625"/>
    <w:rsid w:val="00AE0D95"/>
    <w:rsid w:val="00AE1771"/>
    <w:rsid w:val="00AE2756"/>
    <w:rsid w:val="00AE2953"/>
    <w:rsid w:val="00AE3B47"/>
    <w:rsid w:val="00AE4C41"/>
    <w:rsid w:val="00AE5C32"/>
    <w:rsid w:val="00AE6690"/>
    <w:rsid w:val="00AE67AA"/>
    <w:rsid w:val="00AE752B"/>
    <w:rsid w:val="00AF0203"/>
    <w:rsid w:val="00AF161D"/>
    <w:rsid w:val="00AF166C"/>
    <w:rsid w:val="00AF3A10"/>
    <w:rsid w:val="00AF4066"/>
    <w:rsid w:val="00AF47E9"/>
    <w:rsid w:val="00AF4E29"/>
    <w:rsid w:val="00AF4F81"/>
    <w:rsid w:val="00AF518D"/>
    <w:rsid w:val="00AF64E7"/>
    <w:rsid w:val="00AF6831"/>
    <w:rsid w:val="00AF68B8"/>
    <w:rsid w:val="00AF7288"/>
    <w:rsid w:val="00AF7421"/>
    <w:rsid w:val="00AF7750"/>
    <w:rsid w:val="00AF7BD2"/>
    <w:rsid w:val="00B0082E"/>
    <w:rsid w:val="00B0139C"/>
    <w:rsid w:val="00B01EF4"/>
    <w:rsid w:val="00B02CE6"/>
    <w:rsid w:val="00B02F93"/>
    <w:rsid w:val="00B039C4"/>
    <w:rsid w:val="00B04613"/>
    <w:rsid w:val="00B04BD0"/>
    <w:rsid w:val="00B04D6F"/>
    <w:rsid w:val="00B0574C"/>
    <w:rsid w:val="00B05F33"/>
    <w:rsid w:val="00B079D3"/>
    <w:rsid w:val="00B1044F"/>
    <w:rsid w:val="00B1080F"/>
    <w:rsid w:val="00B11B79"/>
    <w:rsid w:val="00B11E83"/>
    <w:rsid w:val="00B12639"/>
    <w:rsid w:val="00B12848"/>
    <w:rsid w:val="00B12B5A"/>
    <w:rsid w:val="00B13922"/>
    <w:rsid w:val="00B13BCB"/>
    <w:rsid w:val="00B13C50"/>
    <w:rsid w:val="00B13EE8"/>
    <w:rsid w:val="00B1471C"/>
    <w:rsid w:val="00B15A22"/>
    <w:rsid w:val="00B16CF7"/>
    <w:rsid w:val="00B16F09"/>
    <w:rsid w:val="00B17411"/>
    <w:rsid w:val="00B179F5"/>
    <w:rsid w:val="00B2041E"/>
    <w:rsid w:val="00B20A15"/>
    <w:rsid w:val="00B20B8C"/>
    <w:rsid w:val="00B21000"/>
    <w:rsid w:val="00B218FB"/>
    <w:rsid w:val="00B219FD"/>
    <w:rsid w:val="00B21BCF"/>
    <w:rsid w:val="00B22638"/>
    <w:rsid w:val="00B22AC1"/>
    <w:rsid w:val="00B23064"/>
    <w:rsid w:val="00B23068"/>
    <w:rsid w:val="00B23B67"/>
    <w:rsid w:val="00B24131"/>
    <w:rsid w:val="00B24411"/>
    <w:rsid w:val="00B24D59"/>
    <w:rsid w:val="00B25A4A"/>
    <w:rsid w:val="00B2683E"/>
    <w:rsid w:val="00B26B18"/>
    <w:rsid w:val="00B27584"/>
    <w:rsid w:val="00B27D94"/>
    <w:rsid w:val="00B30046"/>
    <w:rsid w:val="00B30191"/>
    <w:rsid w:val="00B3080A"/>
    <w:rsid w:val="00B32156"/>
    <w:rsid w:val="00B326CA"/>
    <w:rsid w:val="00B333EF"/>
    <w:rsid w:val="00B346F0"/>
    <w:rsid w:val="00B35A16"/>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024"/>
    <w:rsid w:val="00B45944"/>
    <w:rsid w:val="00B45A06"/>
    <w:rsid w:val="00B45BE7"/>
    <w:rsid w:val="00B46193"/>
    <w:rsid w:val="00B461C1"/>
    <w:rsid w:val="00B46644"/>
    <w:rsid w:val="00B51A9A"/>
    <w:rsid w:val="00B523E2"/>
    <w:rsid w:val="00B529E6"/>
    <w:rsid w:val="00B530BA"/>
    <w:rsid w:val="00B5361F"/>
    <w:rsid w:val="00B53653"/>
    <w:rsid w:val="00B53866"/>
    <w:rsid w:val="00B53F4D"/>
    <w:rsid w:val="00B546DA"/>
    <w:rsid w:val="00B548C1"/>
    <w:rsid w:val="00B548C5"/>
    <w:rsid w:val="00B54AC4"/>
    <w:rsid w:val="00B55D49"/>
    <w:rsid w:val="00B56377"/>
    <w:rsid w:val="00B56A15"/>
    <w:rsid w:val="00B5786C"/>
    <w:rsid w:val="00B60AFA"/>
    <w:rsid w:val="00B628EE"/>
    <w:rsid w:val="00B6304D"/>
    <w:rsid w:val="00B636F4"/>
    <w:rsid w:val="00B64276"/>
    <w:rsid w:val="00B64B14"/>
    <w:rsid w:val="00B65E68"/>
    <w:rsid w:val="00B66241"/>
    <w:rsid w:val="00B66387"/>
    <w:rsid w:val="00B66600"/>
    <w:rsid w:val="00B66F01"/>
    <w:rsid w:val="00B6734A"/>
    <w:rsid w:val="00B673DF"/>
    <w:rsid w:val="00B6785B"/>
    <w:rsid w:val="00B70B3A"/>
    <w:rsid w:val="00B716E0"/>
    <w:rsid w:val="00B72641"/>
    <w:rsid w:val="00B72732"/>
    <w:rsid w:val="00B72DF4"/>
    <w:rsid w:val="00B74B20"/>
    <w:rsid w:val="00B7518F"/>
    <w:rsid w:val="00B754C8"/>
    <w:rsid w:val="00B75CD5"/>
    <w:rsid w:val="00B75FBD"/>
    <w:rsid w:val="00B7724E"/>
    <w:rsid w:val="00B7736E"/>
    <w:rsid w:val="00B77D5D"/>
    <w:rsid w:val="00B80057"/>
    <w:rsid w:val="00B81215"/>
    <w:rsid w:val="00B81DD7"/>
    <w:rsid w:val="00B81E3B"/>
    <w:rsid w:val="00B82A2D"/>
    <w:rsid w:val="00B82B80"/>
    <w:rsid w:val="00B82FE6"/>
    <w:rsid w:val="00B830ED"/>
    <w:rsid w:val="00B8410A"/>
    <w:rsid w:val="00B8479E"/>
    <w:rsid w:val="00B847FB"/>
    <w:rsid w:val="00B84E5A"/>
    <w:rsid w:val="00B852E7"/>
    <w:rsid w:val="00B85343"/>
    <w:rsid w:val="00B85B50"/>
    <w:rsid w:val="00B86477"/>
    <w:rsid w:val="00B86A89"/>
    <w:rsid w:val="00B9048B"/>
    <w:rsid w:val="00B90AB5"/>
    <w:rsid w:val="00B911AE"/>
    <w:rsid w:val="00B91C83"/>
    <w:rsid w:val="00B91C8B"/>
    <w:rsid w:val="00B92A0C"/>
    <w:rsid w:val="00B92BF9"/>
    <w:rsid w:val="00B941DB"/>
    <w:rsid w:val="00B94B85"/>
    <w:rsid w:val="00B94BDC"/>
    <w:rsid w:val="00B94CA3"/>
    <w:rsid w:val="00B951F9"/>
    <w:rsid w:val="00B9560E"/>
    <w:rsid w:val="00B96995"/>
    <w:rsid w:val="00B969DA"/>
    <w:rsid w:val="00B97084"/>
    <w:rsid w:val="00B972AC"/>
    <w:rsid w:val="00B9793E"/>
    <w:rsid w:val="00BA0E8D"/>
    <w:rsid w:val="00BA374C"/>
    <w:rsid w:val="00BA3EB0"/>
    <w:rsid w:val="00BA5129"/>
    <w:rsid w:val="00BA520C"/>
    <w:rsid w:val="00BA5B16"/>
    <w:rsid w:val="00BA6635"/>
    <w:rsid w:val="00BA6EBA"/>
    <w:rsid w:val="00BA71D2"/>
    <w:rsid w:val="00BA7274"/>
    <w:rsid w:val="00BA76A4"/>
    <w:rsid w:val="00BB0034"/>
    <w:rsid w:val="00BB008E"/>
    <w:rsid w:val="00BB08DF"/>
    <w:rsid w:val="00BB0AEE"/>
    <w:rsid w:val="00BB0BC9"/>
    <w:rsid w:val="00BB0CEC"/>
    <w:rsid w:val="00BB100F"/>
    <w:rsid w:val="00BB1569"/>
    <w:rsid w:val="00BB20FA"/>
    <w:rsid w:val="00BB35BA"/>
    <w:rsid w:val="00BB3CA3"/>
    <w:rsid w:val="00BB3ECE"/>
    <w:rsid w:val="00BB4613"/>
    <w:rsid w:val="00BB47C4"/>
    <w:rsid w:val="00BB55D0"/>
    <w:rsid w:val="00BB61BF"/>
    <w:rsid w:val="00BB65D4"/>
    <w:rsid w:val="00BB69A4"/>
    <w:rsid w:val="00BB69E7"/>
    <w:rsid w:val="00BB73C6"/>
    <w:rsid w:val="00BB7D5D"/>
    <w:rsid w:val="00BC03AC"/>
    <w:rsid w:val="00BC1A4E"/>
    <w:rsid w:val="00BC1AFF"/>
    <w:rsid w:val="00BC1B56"/>
    <w:rsid w:val="00BC2197"/>
    <w:rsid w:val="00BC2995"/>
    <w:rsid w:val="00BC3A1B"/>
    <w:rsid w:val="00BC3AA8"/>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1363"/>
    <w:rsid w:val="00BD2EFE"/>
    <w:rsid w:val="00BD379C"/>
    <w:rsid w:val="00BD3EF8"/>
    <w:rsid w:val="00BD4236"/>
    <w:rsid w:val="00BD4E11"/>
    <w:rsid w:val="00BD53EE"/>
    <w:rsid w:val="00BD56EF"/>
    <w:rsid w:val="00BD5C37"/>
    <w:rsid w:val="00BD66BB"/>
    <w:rsid w:val="00BD673D"/>
    <w:rsid w:val="00BD6E02"/>
    <w:rsid w:val="00BE0121"/>
    <w:rsid w:val="00BE07AD"/>
    <w:rsid w:val="00BE07CD"/>
    <w:rsid w:val="00BE0A74"/>
    <w:rsid w:val="00BE0F08"/>
    <w:rsid w:val="00BE1455"/>
    <w:rsid w:val="00BE1A50"/>
    <w:rsid w:val="00BE21C1"/>
    <w:rsid w:val="00BE3C57"/>
    <w:rsid w:val="00BE3D09"/>
    <w:rsid w:val="00BE445D"/>
    <w:rsid w:val="00BE48E0"/>
    <w:rsid w:val="00BE4B66"/>
    <w:rsid w:val="00BE57EF"/>
    <w:rsid w:val="00BE58C5"/>
    <w:rsid w:val="00BE6DB0"/>
    <w:rsid w:val="00BE6EF6"/>
    <w:rsid w:val="00BE7D7C"/>
    <w:rsid w:val="00BF06F3"/>
    <w:rsid w:val="00BF071E"/>
    <w:rsid w:val="00BF1FFD"/>
    <w:rsid w:val="00BF264A"/>
    <w:rsid w:val="00BF27DD"/>
    <w:rsid w:val="00BF3095"/>
    <w:rsid w:val="00BF32C8"/>
    <w:rsid w:val="00BF37AE"/>
    <w:rsid w:val="00BF3964"/>
    <w:rsid w:val="00BF3C71"/>
    <w:rsid w:val="00BF3D93"/>
    <w:rsid w:val="00BF44BE"/>
    <w:rsid w:val="00BF573A"/>
    <w:rsid w:val="00BF6F2C"/>
    <w:rsid w:val="00BF7255"/>
    <w:rsid w:val="00BF765B"/>
    <w:rsid w:val="00C02FE6"/>
    <w:rsid w:val="00C036B1"/>
    <w:rsid w:val="00C04370"/>
    <w:rsid w:val="00C05FA5"/>
    <w:rsid w:val="00C06986"/>
    <w:rsid w:val="00C06F43"/>
    <w:rsid w:val="00C07197"/>
    <w:rsid w:val="00C0799D"/>
    <w:rsid w:val="00C07A46"/>
    <w:rsid w:val="00C07C7F"/>
    <w:rsid w:val="00C102A2"/>
    <w:rsid w:val="00C107BF"/>
    <w:rsid w:val="00C108C8"/>
    <w:rsid w:val="00C10CDB"/>
    <w:rsid w:val="00C116BF"/>
    <w:rsid w:val="00C1188B"/>
    <w:rsid w:val="00C12884"/>
    <w:rsid w:val="00C12B37"/>
    <w:rsid w:val="00C13508"/>
    <w:rsid w:val="00C13747"/>
    <w:rsid w:val="00C14720"/>
    <w:rsid w:val="00C149F4"/>
    <w:rsid w:val="00C14F0C"/>
    <w:rsid w:val="00C15DCF"/>
    <w:rsid w:val="00C17627"/>
    <w:rsid w:val="00C17AF0"/>
    <w:rsid w:val="00C17DD2"/>
    <w:rsid w:val="00C20025"/>
    <w:rsid w:val="00C20A9C"/>
    <w:rsid w:val="00C20B80"/>
    <w:rsid w:val="00C21DC6"/>
    <w:rsid w:val="00C220F3"/>
    <w:rsid w:val="00C22BA0"/>
    <w:rsid w:val="00C2316D"/>
    <w:rsid w:val="00C23E5E"/>
    <w:rsid w:val="00C24007"/>
    <w:rsid w:val="00C24392"/>
    <w:rsid w:val="00C246F2"/>
    <w:rsid w:val="00C25B28"/>
    <w:rsid w:val="00C25D85"/>
    <w:rsid w:val="00C26AB5"/>
    <w:rsid w:val="00C26F94"/>
    <w:rsid w:val="00C27CDD"/>
    <w:rsid w:val="00C30B7F"/>
    <w:rsid w:val="00C30BCA"/>
    <w:rsid w:val="00C30FCF"/>
    <w:rsid w:val="00C312F1"/>
    <w:rsid w:val="00C31AA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E5B"/>
    <w:rsid w:val="00C403B5"/>
    <w:rsid w:val="00C404C7"/>
    <w:rsid w:val="00C40A05"/>
    <w:rsid w:val="00C41408"/>
    <w:rsid w:val="00C41413"/>
    <w:rsid w:val="00C42029"/>
    <w:rsid w:val="00C4247E"/>
    <w:rsid w:val="00C42967"/>
    <w:rsid w:val="00C42ADF"/>
    <w:rsid w:val="00C42C06"/>
    <w:rsid w:val="00C43103"/>
    <w:rsid w:val="00C435BD"/>
    <w:rsid w:val="00C43786"/>
    <w:rsid w:val="00C442E8"/>
    <w:rsid w:val="00C448D9"/>
    <w:rsid w:val="00C452F1"/>
    <w:rsid w:val="00C461E4"/>
    <w:rsid w:val="00C4712B"/>
    <w:rsid w:val="00C47B92"/>
    <w:rsid w:val="00C47FCB"/>
    <w:rsid w:val="00C5046D"/>
    <w:rsid w:val="00C50538"/>
    <w:rsid w:val="00C50F80"/>
    <w:rsid w:val="00C5186E"/>
    <w:rsid w:val="00C52516"/>
    <w:rsid w:val="00C52B3F"/>
    <w:rsid w:val="00C54001"/>
    <w:rsid w:val="00C55661"/>
    <w:rsid w:val="00C56AEE"/>
    <w:rsid w:val="00C574ED"/>
    <w:rsid w:val="00C57B71"/>
    <w:rsid w:val="00C57F6F"/>
    <w:rsid w:val="00C603D9"/>
    <w:rsid w:val="00C61F29"/>
    <w:rsid w:val="00C61F47"/>
    <w:rsid w:val="00C62AB9"/>
    <w:rsid w:val="00C63820"/>
    <w:rsid w:val="00C6396B"/>
    <w:rsid w:val="00C63DA1"/>
    <w:rsid w:val="00C6421F"/>
    <w:rsid w:val="00C67258"/>
    <w:rsid w:val="00C679D5"/>
    <w:rsid w:val="00C67E06"/>
    <w:rsid w:val="00C67E65"/>
    <w:rsid w:val="00C70950"/>
    <w:rsid w:val="00C712F7"/>
    <w:rsid w:val="00C725F8"/>
    <w:rsid w:val="00C72AAA"/>
    <w:rsid w:val="00C72EB2"/>
    <w:rsid w:val="00C731AA"/>
    <w:rsid w:val="00C735D7"/>
    <w:rsid w:val="00C739CF"/>
    <w:rsid w:val="00C74124"/>
    <w:rsid w:val="00C74C54"/>
    <w:rsid w:val="00C7595D"/>
    <w:rsid w:val="00C805F0"/>
    <w:rsid w:val="00C812D1"/>
    <w:rsid w:val="00C82E82"/>
    <w:rsid w:val="00C834C1"/>
    <w:rsid w:val="00C837E6"/>
    <w:rsid w:val="00C84180"/>
    <w:rsid w:val="00C868F5"/>
    <w:rsid w:val="00C8694C"/>
    <w:rsid w:val="00C86BDF"/>
    <w:rsid w:val="00C86D3C"/>
    <w:rsid w:val="00C87078"/>
    <w:rsid w:val="00C870E7"/>
    <w:rsid w:val="00C87512"/>
    <w:rsid w:val="00C8759D"/>
    <w:rsid w:val="00C87B10"/>
    <w:rsid w:val="00C90115"/>
    <w:rsid w:val="00C90939"/>
    <w:rsid w:val="00C90B7E"/>
    <w:rsid w:val="00C91B1D"/>
    <w:rsid w:val="00C924EF"/>
    <w:rsid w:val="00C92871"/>
    <w:rsid w:val="00C93253"/>
    <w:rsid w:val="00C93568"/>
    <w:rsid w:val="00C93802"/>
    <w:rsid w:val="00C93DFB"/>
    <w:rsid w:val="00C93E3E"/>
    <w:rsid w:val="00C93FDF"/>
    <w:rsid w:val="00C9493D"/>
    <w:rsid w:val="00C95117"/>
    <w:rsid w:val="00C95829"/>
    <w:rsid w:val="00C95900"/>
    <w:rsid w:val="00C95914"/>
    <w:rsid w:val="00CA01B6"/>
    <w:rsid w:val="00CA02E2"/>
    <w:rsid w:val="00CA03AF"/>
    <w:rsid w:val="00CA0F3C"/>
    <w:rsid w:val="00CA2332"/>
    <w:rsid w:val="00CA3822"/>
    <w:rsid w:val="00CA460C"/>
    <w:rsid w:val="00CA4B99"/>
    <w:rsid w:val="00CA6293"/>
    <w:rsid w:val="00CA7654"/>
    <w:rsid w:val="00CA7AC8"/>
    <w:rsid w:val="00CA7AE3"/>
    <w:rsid w:val="00CA7B96"/>
    <w:rsid w:val="00CB009A"/>
    <w:rsid w:val="00CB0BCD"/>
    <w:rsid w:val="00CB1068"/>
    <w:rsid w:val="00CB107F"/>
    <w:rsid w:val="00CB115F"/>
    <w:rsid w:val="00CB21FF"/>
    <w:rsid w:val="00CB27DF"/>
    <w:rsid w:val="00CB2914"/>
    <w:rsid w:val="00CB2CAC"/>
    <w:rsid w:val="00CB2F7A"/>
    <w:rsid w:val="00CB390D"/>
    <w:rsid w:val="00CB3DD8"/>
    <w:rsid w:val="00CB581F"/>
    <w:rsid w:val="00CB5A51"/>
    <w:rsid w:val="00CB5B87"/>
    <w:rsid w:val="00CB5D95"/>
    <w:rsid w:val="00CB5F35"/>
    <w:rsid w:val="00CB631C"/>
    <w:rsid w:val="00CB6460"/>
    <w:rsid w:val="00CB6C45"/>
    <w:rsid w:val="00CB72E0"/>
    <w:rsid w:val="00CB731A"/>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6C3F"/>
    <w:rsid w:val="00CC6D2E"/>
    <w:rsid w:val="00CD02D7"/>
    <w:rsid w:val="00CD03AF"/>
    <w:rsid w:val="00CD1282"/>
    <w:rsid w:val="00CD1BDE"/>
    <w:rsid w:val="00CD269C"/>
    <w:rsid w:val="00CD2B39"/>
    <w:rsid w:val="00CD3522"/>
    <w:rsid w:val="00CD3856"/>
    <w:rsid w:val="00CD438E"/>
    <w:rsid w:val="00CD454B"/>
    <w:rsid w:val="00CD4576"/>
    <w:rsid w:val="00CD4BFE"/>
    <w:rsid w:val="00CD65CB"/>
    <w:rsid w:val="00CD6F2F"/>
    <w:rsid w:val="00CD7982"/>
    <w:rsid w:val="00CE067B"/>
    <w:rsid w:val="00CE0CEC"/>
    <w:rsid w:val="00CE0E45"/>
    <w:rsid w:val="00CE20C2"/>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9FB"/>
    <w:rsid w:val="00CF0A61"/>
    <w:rsid w:val="00CF1968"/>
    <w:rsid w:val="00CF2AE6"/>
    <w:rsid w:val="00CF2E6B"/>
    <w:rsid w:val="00CF364D"/>
    <w:rsid w:val="00CF3F03"/>
    <w:rsid w:val="00CF5B41"/>
    <w:rsid w:val="00CF787F"/>
    <w:rsid w:val="00D004AA"/>
    <w:rsid w:val="00D0067F"/>
    <w:rsid w:val="00D01691"/>
    <w:rsid w:val="00D01A40"/>
    <w:rsid w:val="00D01C07"/>
    <w:rsid w:val="00D02016"/>
    <w:rsid w:val="00D02149"/>
    <w:rsid w:val="00D0369D"/>
    <w:rsid w:val="00D03A9D"/>
    <w:rsid w:val="00D03E8B"/>
    <w:rsid w:val="00D04AE1"/>
    <w:rsid w:val="00D0575A"/>
    <w:rsid w:val="00D0608A"/>
    <w:rsid w:val="00D06C82"/>
    <w:rsid w:val="00D10219"/>
    <w:rsid w:val="00D10327"/>
    <w:rsid w:val="00D10B09"/>
    <w:rsid w:val="00D11DAA"/>
    <w:rsid w:val="00D121AF"/>
    <w:rsid w:val="00D12B2A"/>
    <w:rsid w:val="00D12CA2"/>
    <w:rsid w:val="00D134D5"/>
    <w:rsid w:val="00D142CD"/>
    <w:rsid w:val="00D147E6"/>
    <w:rsid w:val="00D1486B"/>
    <w:rsid w:val="00D154D5"/>
    <w:rsid w:val="00D167CD"/>
    <w:rsid w:val="00D21CAB"/>
    <w:rsid w:val="00D21F0D"/>
    <w:rsid w:val="00D23601"/>
    <w:rsid w:val="00D243D3"/>
    <w:rsid w:val="00D247C5"/>
    <w:rsid w:val="00D24840"/>
    <w:rsid w:val="00D24B1A"/>
    <w:rsid w:val="00D25E60"/>
    <w:rsid w:val="00D26ACF"/>
    <w:rsid w:val="00D27A29"/>
    <w:rsid w:val="00D302A2"/>
    <w:rsid w:val="00D30C45"/>
    <w:rsid w:val="00D31B0A"/>
    <w:rsid w:val="00D32982"/>
    <w:rsid w:val="00D33CC4"/>
    <w:rsid w:val="00D33D6F"/>
    <w:rsid w:val="00D34133"/>
    <w:rsid w:val="00D34279"/>
    <w:rsid w:val="00D34826"/>
    <w:rsid w:val="00D352AF"/>
    <w:rsid w:val="00D35829"/>
    <w:rsid w:val="00D35F97"/>
    <w:rsid w:val="00D36274"/>
    <w:rsid w:val="00D36949"/>
    <w:rsid w:val="00D36C39"/>
    <w:rsid w:val="00D36CB4"/>
    <w:rsid w:val="00D3701A"/>
    <w:rsid w:val="00D37228"/>
    <w:rsid w:val="00D379C8"/>
    <w:rsid w:val="00D409C8"/>
    <w:rsid w:val="00D40D58"/>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7530"/>
    <w:rsid w:val="00D47C6A"/>
    <w:rsid w:val="00D47CEC"/>
    <w:rsid w:val="00D51376"/>
    <w:rsid w:val="00D51B3E"/>
    <w:rsid w:val="00D5281B"/>
    <w:rsid w:val="00D53BEE"/>
    <w:rsid w:val="00D53D5A"/>
    <w:rsid w:val="00D54B89"/>
    <w:rsid w:val="00D55822"/>
    <w:rsid w:val="00D55BC1"/>
    <w:rsid w:val="00D56AD9"/>
    <w:rsid w:val="00D57312"/>
    <w:rsid w:val="00D577BC"/>
    <w:rsid w:val="00D6051C"/>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FE2"/>
    <w:rsid w:val="00D66212"/>
    <w:rsid w:val="00D6640B"/>
    <w:rsid w:val="00D66503"/>
    <w:rsid w:val="00D6686E"/>
    <w:rsid w:val="00D66E55"/>
    <w:rsid w:val="00D7013C"/>
    <w:rsid w:val="00D701A8"/>
    <w:rsid w:val="00D7050C"/>
    <w:rsid w:val="00D711C6"/>
    <w:rsid w:val="00D71327"/>
    <w:rsid w:val="00D725D6"/>
    <w:rsid w:val="00D735F0"/>
    <w:rsid w:val="00D738DD"/>
    <w:rsid w:val="00D73B3F"/>
    <w:rsid w:val="00D73BD5"/>
    <w:rsid w:val="00D73C9D"/>
    <w:rsid w:val="00D73F0D"/>
    <w:rsid w:val="00D7440B"/>
    <w:rsid w:val="00D75270"/>
    <w:rsid w:val="00D753B9"/>
    <w:rsid w:val="00D75F47"/>
    <w:rsid w:val="00D77B7E"/>
    <w:rsid w:val="00D8020F"/>
    <w:rsid w:val="00D80BDF"/>
    <w:rsid w:val="00D81304"/>
    <w:rsid w:val="00D81648"/>
    <w:rsid w:val="00D81776"/>
    <w:rsid w:val="00D81846"/>
    <w:rsid w:val="00D8192A"/>
    <w:rsid w:val="00D827B4"/>
    <w:rsid w:val="00D831DC"/>
    <w:rsid w:val="00D83561"/>
    <w:rsid w:val="00D83703"/>
    <w:rsid w:val="00D83DAC"/>
    <w:rsid w:val="00D846E3"/>
    <w:rsid w:val="00D8532B"/>
    <w:rsid w:val="00D86297"/>
    <w:rsid w:val="00D86A88"/>
    <w:rsid w:val="00D86FC4"/>
    <w:rsid w:val="00D87645"/>
    <w:rsid w:val="00D879B4"/>
    <w:rsid w:val="00D9211A"/>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C8A"/>
    <w:rsid w:val="00DA2EFD"/>
    <w:rsid w:val="00DA3B69"/>
    <w:rsid w:val="00DA3CBC"/>
    <w:rsid w:val="00DA3F3C"/>
    <w:rsid w:val="00DA571E"/>
    <w:rsid w:val="00DA6C03"/>
    <w:rsid w:val="00DA6E0B"/>
    <w:rsid w:val="00DA76F3"/>
    <w:rsid w:val="00DA7894"/>
    <w:rsid w:val="00DB08C4"/>
    <w:rsid w:val="00DB090F"/>
    <w:rsid w:val="00DB1C88"/>
    <w:rsid w:val="00DB21A9"/>
    <w:rsid w:val="00DB2894"/>
    <w:rsid w:val="00DB386F"/>
    <w:rsid w:val="00DB3B1A"/>
    <w:rsid w:val="00DB5219"/>
    <w:rsid w:val="00DB6498"/>
    <w:rsid w:val="00DB67AA"/>
    <w:rsid w:val="00DB698D"/>
    <w:rsid w:val="00DB7709"/>
    <w:rsid w:val="00DB77A2"/>
    <w:rsid w:val="00DB7918"/>
    <w:rsid w:val="00DB7B28"/>
    <w:rsid w:val="00DB7F4E"/>
    <w:rsid w:val="00DC036C"/>
    <w:rsid w:val="00DC12B8"/>
    <w:rsid w:val="00DC1F18"/>
    <w:rsid w:val="00DC2AD4"/>
    <w:rsid w:val="00DC3139"/>
    <w:rsid w:val="00DC44A9"/>
    <w:rsid w:val="00DC4E0B"/>
    <w:rsid w:val="00DC545A"/>
    <w:rsid w:val="00DC5941"/>
    <w:rsid w:val="00DC6136"/>
    <w:rsid w:val="00DC7638"/>
    <w:rsid w:val="00DD0118"/>
    <w:rsid w:val="00DD0316"/>
    <w:rsid w:val="00DD03C2"/>
    <w:rsid w:val="00DD0561"/>
    <w:rsid w:val="00DD0A0C"/>
    <w:rsid w:val="00DD0BAF"/>
    <w:rsid w:val="00DD1320"/>
    <w:rsid w:val="00DD15AF"/>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244C"/>
    <w:rsid w:val="00DE29EC"/>
    <w:rsid w:val="00DE4BB1"/>
    <w:rsid w:val="00DE58DA"/>
    <w:rsid w:val="00DE5902"/>
    <w:rsid w:val="00DE5CB7"/>
    <w:rsid w:val="00DE5D70"/>
    <w:rsid w:val="00DE5EAB"/>
    <w:rsid w:val="00DE67E5"/>
    <w:rsid w:val="00DE706D"/>
    <w:rsid w:val="00DE75D3"/>
    <w:rsid w:val="00DE784B"/>
    <w:rsid w:val="00DE7D1A"/>
    <w:rsid w:val="00DF22F9"/>
    <w:rsid w:val="00DF2369"/>
    <w:rsid w:val="00DF28B2"/>
    <w:rsid w:val="00DF2D9D"/>
    <w:rsid w:val="00DF3A3F"/>
    <w:rsid w:val="00DF3BA7"/>
    <w:rsid w:val="00DF3C92"/>
    <w:rsid w:val="00DF45DD"/>
    <w:rsid w:val="00DF4DAD"/>
    <w:rsid w:val="00DF566B"/>
    <w:rsid w:val="00DF5D18"/>
    <w:rsid w:val="00DF5D19"/>
    <w:rsid w:val="00DF7197"/>
    <w:rsid w:val="00DF7AA2"/>
    <w:rsid w:val="00E00077"/>
    <w:rsid w:val="00E03A5D"/>
    <w:rsid w:val="00E03EE6"/>
    <w:rsid w:val="00E056B5"/>
    <w:rsid w:val="00E058D6"/>
    <w:rsid w:val="00E0634C"/>
    <w:rsid w:val="00E07E38"/>
    <w:rsid w:val="00E104F0"/>
    <w:rsid w:val="00E114A5"/>
    <w:rsid w:val="00E11AA2"/>
    <w:rsid w:val="00E13EF0"/>
    <w:rsid w:val="00E13FEF"/>
    <w:rsid w:val="00E1479D"/>
    <w:rsid w:val="00E152F0"/>
    <w:rsid w:val="00E157E8"/>
    <w:rsid w:val="00E15B6A"/>
    <w:rsid w:val="00E15C07"/>
    <w:rsid w:val="00E16B4B"/>
    <w:rsid w:val="00E1751B"/>
    <w:rsid w:val="00E17B6B"/>
    <w:rsid w:val="00E206E2"/>
    <w:rsid w:val="00E21795"/>
    <w:rsid w:val="00E21C01"/>
    <w:rsid w:val="00E2283E"/>
    <w:rsid w:val="00E22C11"/>
    <w:rsid w:val="00E23C09"/>
    <w:rsid w:val="00E240A7"/>
    <w:rsid w:val="00E24246"/>
    <w:rsid w:val="00E252A1"/>
    <w:rsid w:val="00E25A02"/>
    <w:rsid w:val="00E2761B"/>
    <w:rsid w:val="00E278BD"/>
    <w:rsid w:val="00E27A77"/>
    <w:rsid w:val="00E27A99"/>
    <w:rsid w:val="00E27BE2"/>
    <w:rsid w:val="00E3102C"/>
    <w:rsid w:val="00E31699"/>
    <w:rsid w:val="00E31A8B"/>
    <w:rsid w:val="00E31CAE"/>
    <w:rsid w:val="00E321E8"/>
    <w:rsid w:val="00E33994"/>
    <w:rsid w:val="00E341E2"/>
    <w:rsid w:val="00E35182"/>
    <w:rsid w:val="00E35283"/>
    <w:rsid w:val="00E353D5"/>
    <w:rsid w:val="00E35413"/>
    <w:rsid w:val="00E35BA9"/>
    <w:rsid w:val="00E35EDF"/>
    <w:rsid w:val="00E35FFD"/>
    <w:rsid w:val="00E373C7"/>
    <w:rsid w:val="00E40333"/>
    <w:rsid w:val="00E4088C"/>
    <w:rsid w:val="00E40AC7"/>
    <w:rsid w:val="00E426B4"/>
    <w:rsid w:val="00E42BA9"/>
    <w:rsid w:val="00E438F7"/>
    <w:rsid w:val="00E43956"/>
    <w:rsid w:val="00E43F67"/>
    <w:rsid w:val="00E4407F"/>
    <w:rsid w:val="00E4439C"/>
    <w:rsid w:val="00E44FA1"/>
    <w:rsid w:val="00E45DB2"/>
    <w:rsid w:val="00E45E95"/>
    <w:rsid w:val="00E463E0"/>
    <w:rsid w:val="00E4780B"/>
    <w:rsid w:val="00E479B1"/>
    <w:rsid w:val="00E47CC1"/>
    <w:rsid w:val="00E50CBE"/>
    <w:rsid w:val="00E510F5"/>
    <w:rsid w:val="00E5115A"/>
    <w:rsid w:val="00E51E10"/>
    <w:rsid w:val="00E520DF"/>
    <w:rsid w:val="00E52166"/>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300C"/>
    <w:rsid w:val="00E63152"/>
    <w:rsid w:val="00E6443D"/>
    <w:rsid w:val="00E64853"/>
    <w:rsid w:val="00E64AE1"/>
    <w:rsid w:val="00E65F60"/>
    <w:rsid w:val="00E667B7"/>
    <w:rsid w:val="00E667DF"/>
    <w:rsid w:val="00E676B4"/>
    <w:rsid w:val="00E67C1D"/>
    <w:rsid w:val="00E723B9"/>
    <w:rsid w:val="00E72798"/>
    <w:rsid w:val="00E7464E"/>
    <w:rsid w:val="00E74EF0"/>
    <w:rsid w:val="00E75C7C"/>
    <w:rsid w:val="00E75F56"/>
    <w:rsid w:val="00E769DE"/>
    <w:rsid w:val="00E77118"/>
    <w:rsid w:val="00E77D94"/>
    <w:rsid w:val="00E77EF8"/>
    <w:rsid w:val="00E800ED"/>
    <w:rsid w:val="00E80A4E"/>
    <w:rsid w:val="00E81110"/>
    <w:rsid w:val="00E81245"/>
    <w:rsid w:val="00E8136B"/>
    <w:rsid w:val="00E81BDA"/>
    <w:rsid w:val="00E8294A"/>
    <w:rsid w:val="00E82B8A"/>
    <w:rsid w:val="00E83343"/>
    <w:rsid w:val="00E83462"/>
    <w:rsid w:val="00E83491"/>
    <w:rsid w:val="00E83FFE"/>
    <w:rsid w:val="00E84133"/>
    <w:rsid w:val="00E84688"/>
    <w:rsid w:val="00E84BA6"/>
    <w:rsid w:val="00E85384"/>
    <w:rsid w:val="00E85760"/>
    <w:rsid w:val="00E8622B"/>
    <w:rsid w:val="00E902DC"/>
    <w:rsid w:val="00E90AB2"/>
    <w:rsid w:val="00E90C58"/>
    <w:rsid w:val="00E91430"/>
    <w:rsid w:val="00E91569"/>
    <w:rsid w:val="00E9242C"/>
    <w:rsid w:val="00E92744"/>
    <w:rsid w:val="00E93765"/>
    <w:rsid w:val="00E939EA"/>
    <w:rsid w:val="00E93AF7"/>
    <w:rsid w:val="00E93FDB"/>
    <w:rsid w:val="00E94193"/>
    <w:rsid w:val="00E94779"/>
    <w:rsid w:val="00E94B85"/>
    <w:rsid w:val="00E964E1"/>
    <w:rsid w:val="00E96754"/>
    <w:rsid w:val="00E96AB8"/>
    <w:rsid w:val="00E96B43"/>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A7DE1"/>
    <w:rsid w:val="00EB02F0"/>
    <w:rsid w:val="00EB0FBD"/>
    <w:rsid w:val="00EB1D61"/>
    <w:rsid w:val="00EB216D"/>
    <w:rsid w:val="00EB275E"/>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43C9"/>
    <w:rsid w:val="00EC49F7"/>
    <w:rsid w:val="00EC4BF4"/>
    <w:rsid w:val="00EC63B3"/>
    <w:rsid w:val="00EC647E"/>
    <w:rsid w:val="00EC66A6"/>
    <w:rsid w:val="00EC7055"/>
    <w:rsid w:val="00EC7AF0"/>
    <w:rsid w:val="00ED026F"/>
    <w:rsid w:val="00ED02AD"/>
    <w:rsid w:val="00ED0347"/>
    <w:rsid w:val="00ED05E7"/>
    <w:rsid w:val="00ED0938"/>
    <w:rsid w:val="00ED0944"/>
    <w:rsid w:val="00ED0A40"/>
    <w:rsid w:val="00ED0AD9"/>
    <w:rsid w:val="00ED1022"/>
    <w:rsid w:val="00ED17A7"/>
    <w:rsid w:val="00ED22EF"/>
    <w:rsid w:val="00ED3979"/>
    <w:rsid w:val="00ED50D9"/>
    <w:rsid w:val="00ED6460"/>
    <w:rsid w:val="00ED6878"/>
    <w:rsid w:val="00ED75BA"/>
    <w:rsid w:val="00EE0A35"/>
    <w:rsid w:val="00EE13FE"/>
    <w:rsid w:val="00EE1939"/>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6A70"/>
    <w:rsid w:val="00EE78C5"/>
    <w:rsid w:val="00EE7C52"/>
    <w:rsid w:val="00EF048A"/>
    <w:rsid w:val="00EF0CEC"/>
    <w:rsid w:val="00EF11E3"/>
    <w:rsid w:val="00EF132D"/>
    <w:rsid w:val="00EF477D"/>
    <w:rsid w:val="00EF4A5B"/>
    <w:rsid w:val="00EF4D02"/>
    <w:rsid w:val="00EF4FC0"/>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837"/>
    <w:rsid w:val="00F0353D"/>
    <w:rsid w:val="00F03D46"/>
    <w:rsid w:val="00F04040"/>
    <w:rsid w:val="00F04ED2"/>
    <w:rsid w:val="00F0569D"/>
    <w:rsid w:val="00F0629C"/>
    <w:rsid w:val="00F065AA"/>
    <w:rsid w:val="00F0697D"/>
    <w:rsid w:val="00F06987"/>
    <w:rsid w:val="00F074AB"/>
    <w:rsid w:val="00F076FC"/>
    <w:rsid w:val="00F077E2"/>
    <w:rsid w:val="00F07979"/>
    <w:rsid w:val="00F10B93"/>
    <w:rsid w:val="00F1146D"/>
    <w:rsid w:val="00F11564"/>
    <w:rsid w:val="00F1283F"/>
    <w:rsid w:val="00F12D2C"/>
    <w:rsid w:val="00F1307C"/>
    <w:rsid w:val="00F14D0E"/>
    <w:rsid w:val="00F16002"/>
    <w:rsid w:val="00F165A4"/>
    <w:rsid w:val="00F176E4"/>
    <w:rsid w:val="00F17C2F"/>
    <w:rsid w:val="00F17DB3"/>
    <w:rsid w:val="00F20063"/>
    <w:rsid w:val="00F204CA"/>
    <w:rsid w:val="00F214AB"/>
    <w:rsid w:val="00F218B7"/>
    <w:rsid w:val="00F22E76"/>
    <w:rsid w:val="00F238D7"/>
    <w:rsid w:val="00F23A43"/>
    <w:rsid w:val="00F24735"/>
    <w:rsid w:val="00F24BCC"/>
    <w:rsid w:val="00F265A8"/>
    <w:rsid w:val="00F26652"/>
    <w:rsid w:val="00F273D9"/>
    <w:rsid w:val="00F27611"/>
    <w:rsid w:val="00F306CB"/>
    <w:rsid w:val="00F3113A"/>
    <w:rsid w:val="00F320CC"/>
    <w:rsid w:val="00F3236A"/>
    <w:rsid w:val="00F324B5"/>
    <w:rsid w:val="00F325F7"/>
    <w:rsid w:val="00F32617"/>
    <w:rsid w:val="00F32650"/>
    <w:rsid w:val="00F32662"/>
    <w:rsid w:val="00F347DC"/>
    <w:rsid w:val="00F34E07"/>
    <w:rsid w:val="00F34E31"/>
    <w:rsid w:val="00F352A8"/>
    <w:rsid w:val="00F35507"/>
    <w:rsid w:val="00F36A39"/>
    <w:rsid w:val="00F36D60"/>
    <w:rsid w:val="00F379A8"/>
    <w:rsid w:val="00F41120"/>
    <w:rsid w:val="00F41981"/>
    <w:rsid w:val="00F41A1B"/>
    <w:rsid w:val="00F41D96"/>
    <w:rsid w:val="00F425D1"/>
    <w:rsid w:val="00F42CDC"/>
    <w:rsid w:val="00F42D11"/>
    <w:rsid w:val="00F42EB2"/>
    <w:rsid w:val="00F42EB7"/>
    <w:rsid w:val="00F42FDD"/>
    <w:rsid w:val="00F434FD"/>
    <w:rsid w:val="00F43AFC"/>
    <w:rsid w:val="00F44147"/>
    <w:rsid w:val="00F4450F"/>
    <w:rsid w:val="00F4488B"/>
    <w:rsid w:val="00F44F9B"/>
    <w:rsid w:val="00F45F01"/>
    <w:rsid w:val="00F4634D"/>
    <w:rsid w:val="00F46777"/>
    <w:rsid w:val="00F46E8D"/>
    <w:rsid w:val="00F47056"/>
    <w:rsid w:val="00F4711D"/>
    <w:rsid w:val="00F4727D"/>
    <w:rsid w:val="00F47724"/>
    <w:rsid w:val="00F47FC3"/>
    <w:rsid w:val="00F50952"/>
    <w:rsid w:val="00F50EFC"/>
    <w:rsid w:val="00F51AF5"/>
    <w:rsid w:val="00F51BF8"/>
    <w:rsid w:val="00F5202D"/>
    <w:rsid w:val="00F52986"/>
    <w:rsid w:val="00F52B2E"/>
    <w:rsid w:val="00F52D04"/>
    <w:rsid w:val="00F52D8F"/>
    <w:rsid w:val="00F53A40"/>
    <w:rsid w:val="00F54092"/>
    <w:rsid w:val="00F541ED"/>
    <w:rsid w:val="00F544AA"/>
    <w:rsid w:val="00F5580D"/>
    <w:rsid w:val="00F55B31"/>
    <w:rsid w:val="00F56BBF"/>
    <w:rsid w:val="00F56CB2"/>
    <w:rsid w:val="00F573A4"/>
    <w:rsid w:val="00F57B24"/>
    <w:rsid w:val="00F603FB"/>
    <w:rsid w:val="00F6057B"/>
    <w:rsid w:val="00F61FD0"/>
    <w:rsid w:val="00F621C4"/>
    <w:rsid w:val="00F63D46"/>
    <w:rsid w:val="00F64B49"/>
    <w:rsid w:val="00F65C63"/>
    <w:rsid w:val="00F65E30"/>
    <w:rsid w:val="00F66EB1"/>
    <w:rsid w:val="00F67F3A"/>
    <w:rsid w:val="00F7088F"/>
    <w:rsid w:val="00F717E2"/>
    <w:rsid w:val="00F7212A"/>
    <w:rsid w:val="00F74355"/>
    <w:rsid w:val="00F7694E"/>
    <w:rsid w:val="00F76FD3"/>
    <w:rsid w:val="00F776B8"/>
    <w:rsid w:val="00F8087A"/>
    <w:rsid w:val="00F81820"/>
    <w:rsid w:val="00F81B50"/>
    <w:rsid w:val="00F82543"/>
    <w:rsid w:val="00F826BB"/>
    <w:rsid w:val="00F82FEC"/>
    <w:rsid w:val="00F835EC"/>
    <w:rsid w:val="00F83BED"/>
    <w:rsid w:val="00F84483"/>
    <w:rsid w:val="00F84E24"/>
    <w:rsid w:val="00F85439"/>
    <w:rsid w:val="00F85AFB"/>
    <w:rsid w:val="00F85D2C"/>
    <w:rsid w:val="00F86BBB"/>
    <w:rsid w:val="00F87307"/>
    <w:rsid w:val="00F87616"/>
    <w:rsid w:val="00F901A0"/>
    <w:rsid w:val="00F90348"/>
    <w:rsid w:val="00F916E8"/>
    <w:rsid w:val="00F92AA3"/>
    <w:rsid w:val="00F92BED"/>
    <w:rsid w:val="00F945F1"/>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2711"/>
    <w:rsid w:val="00FA27DC"/>
    <w:rsid w:val="00FA2DB6"/>
    <w:rsid w:val="00FA59D6"/>
    <w:rsid w:val="00FA5CF5"/>
    <w:rsid w:val="00FA63D0"/>
    <w:rsid w:val="00FA6529"/>
    <w:rsid w:val="00FA6847"/>
    <w:rsid w:val="00FA6D89"/>
    <w:rsid w:val="00FA6F16"/>
    <w:rsid w:val="00FA6F68"/>
    <w:rsid w:val="00FA7088"/>
    <w:rsid w:val="00FB0060"/>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BF"/>
    <w:rsid w:val="00FC13EF"/>
    <w:rsid w:val="00FC33EC"/>
    <w:rsid w:val="00FC3890"/>
    <w:rsid w:val="00FC39CC"/>
    <w:rsid w:val="00FC4232"/>
    <w:rsid w:val="00FC43FD"/>
    <w:rsid w:val="00FC44C6"/>
    <w:rsid w:val="00FC4B92"/>
    <w:rsid w:val="00FC5007"/>
    <w:rsid w:val="00FC517E"/>
    <w:rsid w:val="00FC5E74"/>
    <w:rsid w:val="00FC671B"/>
    <w:rsid w:val="00FD0BC8"/>
    <w:rsid w:val="00FD1CCD"/>
    <w:rsid w:val="00FD2409"/>
    <w:rsid w:val="00FD2BFA"/>
    <w:rsid w:val="00FD2D7B"/>
    <w:rsid w:val="00FD2DD1"/>
    <w:rsid w:val="00FD2DD8"/>
    <w:rsid w:val="00FD35C8"/>
    <w:rsid w:val="00FD3D16"/>
    <w:rsid w:val="00FD46A9"/>
    <w:rsid w:val="00FD4766"/>
    <w:rsid w:val="00FD63DB"/>
    <w:rsid w:val="00FD652E"/>
    <w:rsid w:val="00FD6A5A"/>
    <w:rsid w:val="00FD7360"/>
    <w:rsid w:val="00FD7A33"/>
    <w:rsid w:val="00FE0F5E"/>
    <w:rsid w:val="00FE1129"/>
    <w:rsid w:val="00FE1208"/>
    <w:rsid w:val="00FE1315"/>
    <w:rsid w:val="00FE33B2"/>
    <w:rsid w:val="00FE433C"/>
    <w:rsid w:val="00FE4626"/>
    <w:rsid w:val="00FE4D6C"/>
    <w:rsid w:val="00FE5AFA"/>
    <w:rsid w:val="00FE69B9"/>
    <w:rsid w:val="00FE703E"/>
    <w:rsid w:val="00FE75AB"/>
    <w:rsid w:val="00FE7618"/>
    <w:rsid w:val="00FF114E"/>
    <w:rsid w:val="00FF1213"/>
    <w:rsid w:val="00FF1371"/>
    <w:rsid w:val="00FF15F7"/>
    <w:rsid w:val="00FF2065"/>
    <w:rsid w:val="00FF3C3C"/>
    <w:rsid w:val="00FF3C8C"/>
    <w:rsid w:val="00FF3E2D"/>
    <w:rsid w:val="00FF3EDB"/>
    <w:rsid w:val="00FF4122"/>
    <w:rsid w:val="00FF4958"/>
    <w:rsid w:val="00FF502F"/>
    <w:rsid w:val="00FF5476"/>
    <w:rsid w:val="00FF608B"/>
    <w:rsid w:val="00FF6151"/>
    <w:rsid w:val="00FF7113"/>
    <w:rsid w:val="00FF7414"/>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991C0B"/>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met.riiman@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1854</TotalTime>
  <Pages>5</Pages>
  <Words>2148</Words>
  <Characters>12460</Characters>
  <Application>Microsoft Office Word</Application>
  <DocSecurity>0</DocSecurity>
  <Lines>103</Lines>
  <Paragraphs>29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14579</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Urbe Kallais</cp:lastModifiedBy>
  <cp:revision>1638</cp:revision>
  <cp:lastPrinted>2009-10-14T12:22:00Z</cp:lastPrinted>
  <dcterms:created xsi:type="dcterms:W3CDTF">2023-08-14T09:20:00Z</dcterms:created>
  <dcterms:modified xsi:type="dcterms:W3CDTF">2025-09-05T06:44:00Z</dcterms:modified>
</cp:coreProperties>
</file>